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C8538" w14:textId="77777777" w:rsidR="00B9735F" w:rsidRDefault="00444E47">
      <w:pPr>
        <w:numPr>
          <w:ilvl w:val="0"/>
          <w:numId w:val="1"/>
        </w:numPr>
        <w:spacing w:after="239"/>
        <w:ind w:hanging="432"/>
      </w:pPr>
      <w:r>
        <w:rPr>
          <w:color w:val="244061"/>
          <w:sz w:val="26"/>
        </w:rPr>
        <w:t xml:space="preserve">ΠΑΡΑΡΤΗΜΑ ΙΙI: Δελτία Ταυτότητας Ειδικών Δεικτών του Προγράμματος </w:t>
      </w:r>
    </w:p>
    <w:p w14:paraId="610F8A50" w14:textId="77777777" w:rsidR="00B9735F" w:rsidRDefault="00444E47">
      <w:pPr>
        <w:tabs>
          <w:tab w:val="center" w:pos="4256"/>
        </w:tabs>
        <w:spacing w:after="261"/>
        <w:ind w:left="-15" w:firstLine="0"/>
      </w:pPr>
      <w:r>
        <w:rPr>
          <w:color w:val="365F91"/>
          <w:sz w:val="24"/>
        </w:rPr>
        <w:t xml:space="preserve">5.1 </w:t>
      </w:r>
      <w:r>
        <w:rPr>
          <w:color w:val="365F91"/>
          <w:sz w:val="24"/>
        </w:rPr>
        <w:tab/>
        <w:t xml:space="preserve">ΙII.1 Δελτία Ταυτότητας Ειδικών Δεικτών ΤΔΜ (δράσεις τύπου ΕΤΠΑ) </w:t>
      </w:r>
    </w:p>
    <w:p w14:paraId="2C39F827" w14:textId="77777777" w:rsidR="00B9735F" w:rsidRDefault="00444E47">
      <w:pPr>
        <w:pStyle w:val="1"/>
        <w:tabs>
          <w:tab w:val="center" w:pos="3243"/>
        </w:tabs>
        <w:ind w:left="-15" w:firstLine="0"/>
      </w:pPr>
      <w:r>
        <w:t xml:space="preserve">5.1.1 </w:t>
      </w:r>
      <w:r>
        <w:tab/>
        <w:t xml:space="preserve">Ειδικοί Δείκτες Εκροών ΤΔΜ (δράσεις τύπου ΕΤΠΑ) </w:t>
      </w:r>
    </w:p>
    <w:p w14:paraId="46F1C8E2" w14:textId="77777777" w:rsidR="00B9735F" w:rsidRDefault="00444E47">
      <w:pPr>
        <w:tabs>
          <w:tab w:val="center" w:pos="3779"/>
        </w:tabs>
        <w:ind w:left="-15" w:firstLine="0"/>
      </w:pPr>
      <w:r>
        <w:rPr>
          <w:color w:val="4F81BD"/>
        </w:rPr>
        <w:t xml:space="preserve">5.1.1.1 </w:t>
      </w:r>
      <w:r>
        <w:rPr>
          <w:color w:val="4F81BD"/>
        </w:rPr>
        <w:tab/>
      </w:r>
      <w:r>
        <w:t xml:space="preserve">Δείκτης PSO740 – Επιχειρηματικές υποδομές που ενισχύονται </w:t>
      </w:r>
    </w:p>
    <w:tbl>
      <w:tblPr>
        <w:tblStyle w:val="TableGrid"/>
        <w:tblW w:w="8945" w:type="dxa"/>
        <w:tblInd w:w="6" w:type="dxa"/>
        <w:tblCellMar>
          <w:top w:w="110" w:type="dxa"/>
          <w:left w:w="107" w:type="dxa"/>
          <w:right w:w="50" w:type="dxa"/>
        </w:tblCellMar>
        <w:tblLook w:val="04A0" w:firstRow="1" w:lastRow="0" w:firstColumn="1" w:lastColumn="0" w:noHBand="0" w:noVBand="1"/>
      </w:tblPr>
      <w:tblGrid>
        <w:gridCol w:w="460"/>
        <w:gridCol w:w="4392"/>
        <w:gridCol w:w="4093"/>
      </w:tblGrid>
      <w:tr w:rsidR="00B9735F" w14:paraId="61D469CB" w14:textId="77777777">
        <w:trPr>
          <w:trHeight w:val="528"/>
        </w:trPr>
        <w:tc>
          <w:tcPr>
            <w:tcW w:w="460" w:type="dxa"/>
            <w:tcBorders>
              <w:top w:val="single" w:sz="4" w:space="0" w:color="000000"/>
              <w:left w:val="single" w:sz="4" w:space="0" w:color="000000"/>
              <w:bottom w:val="single" w:sz="4" w:space="0" w:color="000000"/>
              <w:right w:val="single" w:sz="4" w:space="0" w:color="000000"/>
            </w:tcBorders>
            <w:shd w:val="clear" w:color="auto" w:fill="DBE5F1"/>
          </w:tcPr>
          <w:p w14:paraId="44B46257" w14:textId="77777777" w:rsidR="00B9735F" w:rsidRDefault="00444E47">
            <w:pPr>
              <w:ind w:left="0" w:firstLine="0"/>
            </w:pPr>
            <w:r>
              <w:rPr>
                <w:color w:val="000000"/>
              </w:rPr>
              <w:t xml:space="preserve"> </w:t>
            </w:r>
          </w:p>
        </w:tc>
        <w:tc>
          <w:tcPr>
            <w:tcW w:w="4392"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72D6E15" w14:textId="77777777" w:rsidR="00B9735F" w:rsidRDefault="00444E47">
            <w:pPr>
              <w:ind w:left="1" w:firstLine="0"/>
            </w:pPr>
            <w:r>
              <w:rPr>
                <w:color w:val="000000"/>
              </w:rPr>
              <w:t xml:space="preserve">Πεδίο </w:t>
            </w:r>
          </w:p>
        </w:tc>
        <w:tc>
          <w:tcPr>
            <w:tcW w:w="4093"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04E50A9A" w14:textId="77777777" w:rsidR="00B9735F" w:rsidRDefault="00444E47">
            <w:pPr>
              <w:ind w:left="1" w:firstLine="0"/>
            </w:pPr>
            <w:r>
              <w:rPr>
                <w:color w:val="000000"/>
              </w:rPr>
              <w:t xml:space="preserve">Δεδομένα Δείκτη </w:t>
            </w:r>
          </w:p>
        </w:tc>
      </w:tr>
      <w:tr w:rsidR="00B9735F" w14:paraId="19CD08B8" w14:textId="77777777">
        <w:trPr>
          <w:trHeight w:val="532"/>
        </w:trPr>
        <w:tc>
          <w:tcPr>
            <w:tcW w:w="460" w:type="dxa"/>
            <w:tcBorders>
              <w:top w:val="single" w:sz="4" w:space="0" w:color="000000"/>
              <w:left w:val="single" w:sz="4" w:space="0" w:color="000000"/>
              <w:bottom w:val="single" w:sz="4" w:space="0" w:color="000000"/>
              <w:right w:val="single" w:sz="4" w:space="0" w:color="000000"/>
            </w:tcBorders>
            <w:vAlign w:val="center"/>
          </w:tcPr>
          <w:p w14:paraId="2CEB8543" w14:textId="77777777" w:rsidR="00B9735F" w:rsidRDefault="00444E47">
            <w:pPr>
              <w:ind w:left="0" w:firstLine="0"/>
            </w:pPr>
            <w:r>
              <w:rPr>
                <w:color w:val="000000"/>
              </w:rPr>
              <w:t xml:space="preserve">1 </w:t>
            </w:r>
          </w:p>
        </w:tc>
        <w:tc>
          <w:tcPr>
            <w:tcW w:w="4392" w:type="dxa"/>
            <w:tcBorders>
              <w:top w:val="single" w:sz="4" w:space="0" w:color="000000"/>
              <w:left w:val="single" w:sz="4" w:space="0" w:color="000000"/>
              <w:bottom w:val="single" w:sz="4" w:space="0" w:color="000000"/>
              <w:right w:val="single" w:sz="4" w:space="0" w:color="000000"/>
            </w:tcBorders>
            <w:vAlign w:val="center"/>
          </w:tcPr>
          <w:p w14:paraId="6264201F" w14:textId="77777777" w:rsidR="00B9735F" w:rsidRDefault="00444E47">
            <w:pPr>
              <w:ind w:left="2" w:firstLine="0"/>
            </w:pPr>
            <w:r>
              <w:rPr>
                <w:color w:val="000000"/>
              </w:rPr>
              <w:t xml:space="preserve">Κωδικός Δείκτη </w:t>
            </w:r>
          </w:p>
        </w:tc>
        <w:tc>
          <w:tcPr>
            <w:tcW w:w="4093" w:type="dxa"/>
            <w:tcBorders>
              <w:top w:val="single" w:sz="4" w:space="0" w:color="000000"/>
              <w:left w:val="single" w:sz="4" w:space="0" w:color="000000"/>
              <w:bottom w:val="single" w:sz="4" w:space="0" w:color="000000"/>
              <w:right w:val="single" w:sz="4" w:space="0" w:color="000000"/>
            </w:tcBorders>
            <w:vAlign w:val="center"/>
          </w:tcPr>
          <w:p w14:paraId="36313BB9" w14:textId="77777777" w:rsidR="00B9735F" w:rsidRDefault="00444E47">
            <w:pPr>
              <w:ind w:left="1" w:firstLine="0"/>
            </w:pPr>
            <w:r>
              <w:rPr>
                <w:color w:val="000000"/>
              </w:rPr>
              <w:t xml:space="preserve">PSO740 </w:t>
            </w:r>
          </w:p>
        </w:tc>
      </w:tr>
      <w:tr w:rsidR="00B9735F" w14:paraId="61F0AE55" w14:textId="77777777">
        <w:trPr>
          <w:trHeight w:val="528"/>
        </w:trPr>
        <w:tc>
          <w:tcPr>
            <w:tcW w:w="460" w:type="dxa"/>
            <w:tcBorders>
              <w:top w:val="single" w:sz="4" w:space="0" w:color="000000"/>
              <w:left w:val="single" w:sz="4" w:space="0" w:color="000000"/>
              <w:bottom w:val="single" w:sz="4" w:space="0" w:color="000000"/>
              <w:right w:val="single" w:sz="4" w:space="0" w:color="000000"/>
            </w:tcBorders>
            <w:vAlign w:val="center"/>
          </w:tcPr>
          <w:p w14:paraId="69D42C85" w14:textId="77777777" w:rsidR="00B9735F" w:rsidRDefault="00444E47">
            <w:pPr>
              <w:ind w:left="0" w:firstLine="0"/>
            </w:pPr>
            <w:r>
              <w:rPr>
                <w:color w:val="000000"/>
              </w:rPr>
              <w:t xml:space="preserve">2 </w:t>
            </w:r>
          </w:p>
        </w:tc>
        <w:tc>
          <w:tcPr>
            <w:tcW w:w="4392" w:type="dxa"/>
            <w:tcBorders>
              <w:top w:val="single" w:sz="4" w:space="0" w:color="000000"/>
              <w:left w:val="single" w:sz="4" w:space="0" w:color="000000"/>
              <w:bottom w:val="single" w:sz="4" w:space="0" w:color="000000"/>
              <w:right w:val="single" w:sz="4" w:space="0" w:color="000000"/>
            </w:tcBorders>
            <w:vAlign w:val="center"/>
          </w:tcPr>
          <w:p w14:paraId="0BBCD491" w14:textId="77777777" w:rsidR="00B9735F" w:rsidRDefault="00444E47">
            <w:pPr>
              <w:ind w:left="2" w:firstLine="0"/>
            </w:pPr>
            <w:r>
              <w:rPr>
                <w:color w:val="000000"/>
              </w:rPr>
              <w:t xml:space="preserve">Όνομα Δείκτη  </w:t>
            </w:r>
          </w:p>
        </w:tc>
        <w:tc>
          <w:tcPr>
            <w:tcW w:w="4093" w:type="dxa"/>
            <w:tcBorders>
              <w:top w:val="single" w:sz="4" w:space="0" w:color="000000"/>
              <w:left w:val="single" w:sz="4" w:space="0" w:color="000000"/>
              <w:bottom w:val="single" w:sz="4" w:space="0" w:color="000000"/>
              <w:right w:val="single" w:sz="4" w:space="0" w:color="000000"/>
            </w:tcBorders>
            <w:vAlign w:val="center"/>
          </w:tcPr>
          <w:p w14:paraId="663387E1" w14:textId="77777777" w:rsidR="00B9735F" w:rsidRDefault="00444E47">
            <w:pPr>
              <w:ind w:left="2" w:firstLine="0"/>
            </w:pPr>
            <w:r>
              <w:rPr>
                <w:color w:val="000000"/>
              </w:rPr>
              <w:t xml:space="preserve">Επιχειρηματικές υποδομές που ενισχύονται </w:t>
            </w:r>
          </w:p>
        </w:tc>
      </w:tr>
      <w:tr w:rsidR="00B9735F" w14:paraId="442B11FA"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695CECC9" w14:textId="77777777" w:rsidR="00B9735F" w:rsidRDefault="00444E47">
            <w:pPr>
              <w:ind w:left="0" w:firstLine="0"/>
            </w:pPr>
            <w:r>
              <w:rPr>
                <w:color w:val="000000"/>
              </w:rPr>
              <w:t xml:space="preserve">3 </w:t>
            </w:r>
          </w:p>
        </w:tc>
        <w:tc>
          <w:tcPr>
            <w:tcW w:w="4392" w:type="dxa"/>
            <w:tcBorders>
              <w:top w:val="single" w:sz="4" w:space="0" w:color="000000"/>
              <w:left w:val="single" w:sz="4" w:space="0" w:color="000000"/>
              <w:bottom w:val="single" w:sz="4" w:space="0" w:color="000000"/>
              <w:right w:val="single" w:sz="4" w:space="0" w:color="000000"/>
            </w:tcBorders>
            <w:vAlign w:val="center"/>
          </w:tcPr>
          <w:p w14:paraId="2CF4C92A" w14:textId="77777777" w:rsidR="00B9735F" w:rsidRDefault="00444E47">
            <w:pPr>
              <w:ind w:left="2" w:firstLine="0"/>
            </w:pPr>
            <w:r>
              <w:rPr>
                <w:color w:val="000000"/>
              </w:rPr>
              <w:t xml:space="preserve">Μονάδα Μέτρησης </w:t>
            </w:r>
          </w:p>
        </w:tc>
        <w:tc>
          <w:tcPr>
            <w:tcW w:w="4093" w:type="dxa"/>
            <w:tcBorders>
              <w:top w:val="single" w:sz="4" w:space="0" w:color="000000"/>
              <w:left w:val="single" w:sz="4" w:space="0" w:color="000000"/>
              <w:bottom w:val="single" w:sz="4" w:space="0" w:color="000000"/>
              <w:right w:val="single" w:sz="4" w:space="0" w:color="000000"/>
            </w:tcBorders>
            <w:vAlign w:val="center"/>
          </w:tcPr>
          <w:p w14:paraId="45D62A8C" w14:textId="77777777" w:rsidR="00B9735F" w:rsidRDefault="00444E47">
            <w:pPr>
              <w:ind w:left="1" w:firstLine="0"/>
            </w:pPr>
            <w:r>
              <w:rPr>
                <w:color w:val="000000"/>
              </w:rPr>
              <w:t xml:space="preserve">Αριθμός Έργων  </w:t>
            </w:r>
          </w:p>
        </w:tc>
      </w:tr>
      <w:tr w:rsidR="00B9735F" w14:paraId="73EEDBA9"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435D8AD9" w14:textId="77777777" w:rsidR="00B9735F" w:rsidRDefault="00444E47">
            <w:pPr>
              <w:ind w:left="0" w:firstLine="0"/>
            </w:pPr>
            <w:r>
              <w:rPr>
                <w:color w:val="000000"/>
              </w:rPr>
              <w:t xml:space="preserve">4 </w:t>
            </w:r>
          </w:p>
        </w:tc>
        <w:tc>
          <w:tcPr>
            <w:tcW w:w="4392" w:type="dxa"/>
            <w:tcBorders>
              <w:top w:val="single" w:sz="4" w:space="0" w:color="000000"/>
              <w:left w:val="single" w:sz="4" w:space="0" w:color="000000"/>
              <w:bottom w:val="single" w:sz="4" w:space="0" w:color="000000"/>
              <w:right w:val="single" w:sz="4" w:space="0" w:color="000000"/>
            </w:tcBorders>
            <w:vAlign w:val="center"/>
          </w:tcPr>
          <w:p w14:paraId="76A4774D" w14:textId="77777777" w:rsidR="00B9735F" w:rsidRDefault="00444E47">
            <w:pPr>
              <w:ind w:left="2" w:firstLine="0"/>
            </w:pPr>
            <w:r>
              <w:rPr>
                <w:color w:val="000000"/>
              </w:rPr>
              <w:t xml:space="preserve">Είδος Δείκτη  </w:t>
            </w:r>
          </w:p>
        </w:tc>
        <w:tc>
          <w:tcPr>
            <w:tcW w:w="4093" w:type="dxa"/>
            <w:tcBorders>
              <w:top w:val="single" w:sz="4" w:space="0" w:color="000000"/>
              <w:left w:val="single" w:sz="4" w:space="0" w:color="000000"/>
              <w:bottom w:val="single" w:sz="4" w:space="0" w:color="000000"/>
              <w:right w:val="single" w:sz="4" w:space="0" w:color="000000"/>
            </w:tcBorders>
            <w:vAlign w:val="center"/>
          </w:tcPr>
          <w:p w14:paraId="1E81C853" w14:textId="77777777" w:rsidR="00B9735F" w:rsidRDefault="00444E47">
            <w:pPr>
              <w:ind w:left="0" w:firstLine="0"/>
            </w:pPr>
            <w:r>
              <w:rPr>
                <w:color w:val="000000"/>
              </w:rPr>
              <w:t xml:space="preserve">Εκροών </w:t>
            </w:r>
          </w:p>
        </w:tc>
      </w:tr>
      <w:tr w:rsidR="00B9735F" w14:paraId="414A5D1B"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2D6DD57C" w14:textId="77777777" w:rsidR="00B9735F" w:rsidRDefault="00444E47">
            <w:pPr>
              <w:ind w:left="0" w:firstLine="0"/>
            </w:pPr>
            <w:r>
              <w:rPr>
                <w:color w:val="000000"/>
              </w:rPr>
              <w:t xml:space="preserve">5 </w:t>
            </w:r>
          </w:p>
        </w:tc>
        <w:tc>
          <w:tcPr>
            <w:tcW w:w="4392" w:type="dxa"/>
            <w:tcBorders>
              <w:top w:val="single" w:sz="4" w:space="0" w:color="000000"/>
              <w:left w:val="single" w:sz="4" w:space="0" w:color="000000"/>
              <w:bottom w:val="single" w:sz="4" w:space="0" w:color="000000"/>
              <w:right w:val="single" w:sz="4" w:space="0" w:color="000000"/>
            </w:tcBorders>
            <w:vAlign w:val="center"/>
          </w:tcPr>
          <w:p w14:paraId="69A3CFE2" w14:textId="77777777" w:rsidR="00B9735F" w:rsidRDefault="00444E47">
            <w:pPr>
              <w:ind w:left="2" w:firstLine="0"/>
            </w:pPr>
            <w:r>
              <w:rPr>
                <w:color w:val="000000"/>
              </w:rPr>
              <w:t xml:space="preserve">Τιμή Βάσης </w:t>
            </w:r>
          </w:p>
        </w:tc>
        <w:tc>
          <w:tcPr>
            <w:tcW w:w="4093" w:type="dxa"/>
            <w:tcBorders>
              <w:top w:val="single" w:sz="4" w:space="0" w:color="000000"/>
              <w:left w:val="single" w:sz="4" w:space="0" w:color="000000"/>
              <w:bottom w:val="single" w:sz="4" w:space="0" w:color="000000"/>
              <w:right w:val="single" w:sz="4" w:space="0" w:color="000000"/>
            </w:tcBorders>
            <w:vAlign w:val="center"/>
          </w:tcPr>
          <w:p w14:paraId="4C6B0923" w14:textId="77777777" w:rsidR="00B9735F" w:rsidRDefault="00444E47">
            <w:pPr>
              <w:ind w:left="1" w:firstLine="0"/>
            </w:pPr>
            <w:r>
              <w:rPr>
                <w:color w:val="000000"/>
              </w:rPr>
              <w:t xml:space="preserve">0 </w:t>
            </w:r>
          </w:p>
        </w:tc>
      </w:tr>
      <w:tr w:rsidR="00B9735F" w14:paraId="7AA9C58F"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5CE2A308" w14:textId="77777777" w:rsidR="00B9735F" w:rsidRDefault="00444E47">
            <w:pPr>
              <w:ind w:left="0" w:firstLine="0"/>
            </w:pPr>
            <w:r>
              <w:rPr>
                <w:color w:val="000000"/>
              </w:rPr>
              <w:t xml:space="preserve">6 </w:t>
            </w:r>
          </w:p>
        </w:tc>
        <w:tc>
          <w:tcPr>
            <w:tcW w:w="4392" w:type="dxa"/>
            <w:tcBorders>
              <w:top w:val="single" w:sz="4" w:space="0" w:color="000000"/>
              <w:left w:val="single" w:sz="4" w:space="0" w:color="000000"/>
              <w:bottom w:val="single" w:sz="4" w:space="0" w:color="000000"/>
              <w:right w:val="single" w:sz="4" w:space="0" w:color="000000"/>
            </w:tcBorders>
            <w:vAlign w:val="center"/>
          </w:tcPr>
          <w:p w14:paraId="7D955C05" w14:textId="77777777" w:rsidR="00B9735F" w:rsidRDefault="00444E47">
            <w:pPr>
              <w:ind w:left="2" w:firstLine="0"/>
            </w:pPr>
            <w:r>
              <w:rPr>
                <w:color w:val="000000"/>
              </w:rPr>
              <w:t xml:space="preserve">Ορόσημο 2024 </w:t>
            </w:r>
          </w:p>
        </w:tc>
        <w:tc>
          <w:tcPr>
            <w:tcW w:w="4093" w:type="dxa"/>
            <w:tcBorders>
              <w:top w:val="single" w:sz="4" w:space="0" w:color="000000"/>
              <w:left w:val="single" w:sz="4" w:space="0" w:color="000000"/>
              <w:bottom w:val="single" w:sz="4" w:space="0" w:color="000000"/>
              <w:right w:val="single" w:sz="4" w:space="0" w:color="000000"/>
            </w:tcBorders>
            <w:vAlign w:val="center"/>
          </w:tcPr>
          <w:p w14:paraId="65F81E28" w14:textId="77777777" w:rsidR="00B9735F" w:rsidRDefault="00444E47">
            <w:pPr>
              <w:ind w:left="2" w:firstLine="0"/>
            </w:pPr>
            <w:r>
              <w:rPr>
                <w:color w:val="000000"/>
              </w:rPr>
              <w:t xml:space="preserve">&gt;=0 </w:t>
            </w:r>
          </w:p>
        </w:tc>
      </w:tr>
      <w:tr w:rsidR="00B9735F" w14:paraId="4CBE8A76"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5E0D07C4" w14:textId="77777777" w:rsidR="00B9735F" w:rsidRDefault="00444E47">
            <w:pPr>
              <w:ind w:left="0" w:firstLine="0"/>
            </w:pPr>
            <w:r>
              <w:rPr>
                <w:color w:val="000000"/>
              </w:rPr>
              <w:t xml:space="preserve">7 </w:t>
            </w:r>
          </w:p>
        </w:tc>
        <w:tc>
          <w:tcPr>
            <w:tcW w:w="4392" w:type="dxa"/>
            <w:tcBorders>
              <w:top w:val="single" w:sz="4" w:space="0" w:color="000000"/>
              <w:left w:val="single" w:sz="4" w:space="0" w:color="000000"/>
              <w:bottom w:val="single" w:sz="4" w:space="0" w:color="000000"/>
              <w:right w:val="single" w:sz="4" w:space="0" w:color="000000"/>
            </w:tcBorders>
            <w:vAlign w:val="center"/>
          </w:tcPr>
          <w:p w14:paraId="34EFDE1E" w14:textId="77777777" w:rsidR="00B9735F" w:rsidRDefault="00444E47">
            <w:pPr>
              <w:ind w:left="2" w:firstLine="0"/>
            </w:pPr>
            <w:r>
              <w:rPr>
                <w:color w:val="000000"/>
              </w:rPr>
              <w:t xml:space="preserve">Στόχος 2029 </w:t>
            </w:r>
          </w:p>
        </w:tc>
        <w:tc>
          <w:tcPr>
            <w:tcW w:w="4093" w:type="dxa"/>
            <w:tcBorders>
              <w:top w:val="single" w:sz="4" w:space="0" w:color="000000"/>
              <w:left w:val="single" w:sz="4" w:space="0" w:color="000000"/>
              <w:bottom w:val="single" w:sz="4" w:space="0" w:color="000000"/>
              <w:right w:val="single" w:sz="4" w:space="0" w:color="000000"/>
            </w:tcBorders>
            <w:vAlign w:val="center"/>
          </w:tcPr>
          <w:p w14:paraId="7128FEA9" w14:textId="77777777" w:rsidR="00B9735F" w:rsidRDefault="00444E47">
            <w:pPr>
              <w:ind w:left="0" w:firstLine="0"/>
            </w:pPr>
            <w:r>
              <w:rPr>
                <w:color w:val="000000"/>
              </w:rPr>
              <w:t xml:space="preserve">&gt;0 </w:t>
            </w:r>
          </w:p>
        </w:tc>
      </w:tr>
      <w:tr w:rsidR="00B9735F" w14:paraId="078A8FEC" w14:textId="77777777">
        <w:trPr>
          <w:trHeight w:val="809"/>
        </w:trPr>
        <w:tc>
          <w:tcPr>
            <w:tcW w:w="460" w:type="dxa"/>
            <w:tcBorders>
              <w:top w:val="single" w:sz="4" w:space="0" w:color="000000"/>
              <w:left w:val="single" w:sz="4" w:space="0" w:color="000000"/>
              <w:bottom w:val="single" w:sz="4" w:space="0" w:color="000000"/>
              <w:right w:val="single" w:sz="4" w:space="0" w:color="000000"/>
            </w:tcBorders>
            <w:vAlign w:val="center"/>
          </w:tcPr>
          <w:p w14:paraId="44D2AE74" w14:textId="77777777" w:rsidR="00B9735F" w:rsidRDefault="00444E47">
            <w:pPr>
              <w:ind w:left="0" w:firstLine="0"/>
            </w:pPr>
            <w:r>
              <w:rPr>
                <w:color w:val="000000"/>
              </w:rPr>
              <w:t xml:space="preserve">8 </w:t>
            </w:r>
          </w:p>
        </w:tc>
        <w:tc>
          <w:tcPr>
            <w:tcW w:w="4392" w:type="dxa"/>
            <w:tcBorders>
              <w:top w:val="single" w:sz="4" w:space="0" w:color="000000"/>
              <w:left w:val="single" w:sz="4" w:space="0" w:color="000000"/>
              <w:bottom w:val="single" w:sz="4" w:space="0" w:color="000000"/>
              <w:right w:val="single" w:sz="4" w:space="0" w:color="000000"/>
            </w:tcBorders>
            <w:vAlign w:val="center"/>
          </w:tcPr>
          <w:p w14:paraId="617B6CF5" w14:textId="77777777" w:rsidR="00B9735F" w:rsidRDefault="00444E47">
            <w:pPr>
              <w:ind w:left="2" w:firstLine="0"/>
            </w:pPr>
            <w:r>
              <w:rPr>
                <w:color w:val="000000"/>
              </w:rPr>
              <w:t xml:space="preserve">Στόχος Πολιτικής </w:t>
            </w:r>
          </w:p>
        </w:tc>
        <w:tc>
          <w:tcPr>
            <w:tcW w:w="4093" w:type="dxa"/>
            <w:tcBorders>
              <w:top w:val="single" w:sz="4" w:space="0" w:color="000000"/>
              <w:left w:val="single" w:sz="4" w:space="0" w:color="000000"/>
              <w:bottom w:val="single" w:sz="4" w:space="0" w:color="000000"/>
              <w:right w:val="single" w:sz="4" w:space="0" w:color="000000"/>
            </w:tcBorders>
            <w:vAlign w:val="center"/>
          </w:tcPr>
          <w:p w14:paraId="570FE485" w14:textId="77777777" w:rsidR="00B9735F" w:rsidRDefault="00444E47">
            <w:pPr>
              <w:spacing w:after="4"/>
              <w:ind w:left="1" w:firstLine="0"/>
            </w:pPr>
            <w:r>
              <w:rPr>
                <w:color w:val="000000"/>
              </w:rPr>
              <w:t xml:space="preserve">ΣΠ1 Εξυπνότερη Ευρώπη στο πλαίσιο του </w:t>
            </w:r>
          </w:p>
          <w:p w14:paraId="17BEA347" w14:textId="77777777" w:rsidR="00B9735F" w:rsidRDefault="00444E47">
            <w:pPr>
              <w:ind w:left="1" w:firstLine="0"/>
            </w:pPr>
            <w:r>
              <w:rPr>
                <w:color w:val="000000"/>
              </w:rPr>
              <w:t xml:space="preserve">ΤΔΜ </w:t>
            </w:r>
          </w:p>
        </w:tc>
      </w:tr>
      <w:tr w:rsidR="00B9735F" w14:paraId="7CA2BA25" w14:textId="77777777">
        <w:trPr>
          <w:trHeight w:val="1930"/>
        </w:trPr>
        <w:tc>
          <w:tcPr>
            <w:tcW w:w="460" w:type="dxa"/>
            <w:tcBorders>
              <w:top w:val="single" w:sz="4" w:space="0" w:color="000000"/>
              <w:left w:val="single" w:sz="4" w:space="0" w:color="000000"/>
              <w:bottom w:val="single" w:sz="4" w:space="0" w:color="000000"/>
              <w:right w:val="single" w:sz="4" w:space="0" w:color="000000"/>
            </w:tcBorders>
            <w:vAlign w:val="center"/>
          </w:tcPr>
          <w:p w14:paraId="69BFFBE4" w14:textId="77777777" w:rsidR="00B9735F" w:rsidRDefault="00444E47">
            <w:pPr>
              <w:ind w:left="0" w:firstLine="0"/>
            </w:pPr>
            <w:r>
              <w:rPr>
                <w:color w:val="000000"/>
              </w:rPr>
              <w:t xml:space="preserve">9 </w:t>
            </w:r>
          </w:p>
        </w:tc>
        <w:tc>
          <w:tcPr>
            <w:tcW w:w="4392" w:type="dxa"/>
            <w:tcBorders>
              <w:top w:val="single" w:sz="4" w:space="0" w:color="000000"/>
              <w:left w:val="single" w:sz="4" w:space="0" w:color="000000"/>
              <w:bottom w:val="single" w:sz="4" w:space="0" w:color="000000"/>
              <w:right w:val="single" w:sz="4" w:space="0" w:color="000000"/>
            </w:tcBorders>
            <w:vAlign w:val="center"/>
          </w:tcPr>
          <w:p w14:paraId="052F4BA6" w14:textId="77777777" w:rsidR="00B9735F" w:rsidRDefault="00444E47">
            <w:pPr>
              <w:ind w:left="2" w:firstLine="0"/>
            </w:pPr>
            <w:r>
              <w:rPr>
                <w:color w:val="000000"/>
              </w:rPr>
              <w:t xml:space="preserve"> Ορισμός και έννοιες </w:t>
            </w:r>
          </w:p>
        </w:tc>
        <w:tc>
          <w:tcPr>
            <w:tcW w:w="4093" w:type="dxa"/>
            <w:tcBorders>
              <w:top w:val="single" w:sz="4" w:space="0" w:color="000000"/>
              <w:left w:val="single" w:sz="4" w:space="0" w:color="000000"/>
              <w:bottom w:val="single" w:sz="4" w:space="0" w:color="000000"/>
              <w:right w:val="single" w:sz="4" w:space="0" w:color="000000"/>
            </w:tcBorders>
            <w:vAlign w:val="center"/>
          </w:tcPr>
          <w:p w14:paraId="0275CF6A" w14:textId="77777777" w:rsidR="00B9735F" w:rsidRDefault="00444E47">
            <w:pPr>
              <w:ind w:left="1" w:right="54" w:firstLine="0"/>
              <w:jc w:val="both"/>
            </w:pPr>
            <w:r>
              <w:rPr>
                <w:color w:val="000000"/>
              </w:rPr>
              <w:t xml:space="preserve"> O δείκτης καλύπτει τον αριθμό των έργων που υποστηρίζουν τη βελτίωση των υφιστάμενων οργανωμένων χωρικών υποδοχέων και τη δημιουργία νέων στις υποβαθμισμένες εκτάσεις που θα αποκατασταθούν </w:t>
            </w:r>
          </w:p>
        </w:tc>
      </w:tr>
      <w:tr w:rsidR="00B9735F" w14:paraId="29E89BD9"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09CC16D5" w14:textId="77777777" w:rsidR="00B9735F" w:rsidRDefault="00444E47">
            <w:pPr>
              <w:ind w:left="0" w:firstLine="0"/>
            </w:pPr>
            <w:r>
              <w:rPr>
                <w:color w:val="000000"/>
              </w:rPr>
              <w:t xml:space="preserve">10 </w:t>
            </w:r>
          </w:p>
        </w:tc>
        <w:tc>
          <w:tcPr>
            <w:tcW w:w="4392" w:type="dxa"/>
            <w:tcBorders>
              <w:top w:val="single" w:sz="4" w:space="0" w:color="000000"/>
              <w:left w:val="single" w:sz="4" w:space="0" w:color="000000"/>
              <w:bottom w:val="single" w:sz="4" w:space="0" w:color="000000"/>
              <w:right w:val="single" w:sz="4" w:space="0" w:color="000000"/>
            </w:tcBorders>
            <w:vAlign w:val="center"/>
          </w:tcPr>
          <w:p w14:paraId="75949775" w14:textId="77777777" w:rsidR="00B9735F" w:rsidRDefault="00444E47">
            <w:pPr>
              <w:ind w:left="2" w:firstLine="0"/>
            </w:pPr>
            <w:r>
              <w:rPr>
                <w:color w:val="000000"/>
              </w:rPr>
              <w:t xml:space="preserve">Πηγή συλλογής δεδομένων  </w:t>
            </w:r>
          </w:p>
        </w:tc>
        <w:tc>
          <w:tcPr>
            <w:tcW w:w="4093" w:type="dxa"/>
            <w:tcBorders>
              <w:top w:val="single" w:sz="4" w:space="0" w:color="000000"/>
              <w:left w:val="single" w:sz="4" w:space="0" w:color="000000"/>
              <w:bottom w:val="single" w:sz="4" w:space="0" w:color="000000"/>
              <w:right w:val="single" w:sz="4" w:space="0" w:color="000000"/>
            </w:tcBorders>
            <w:vAlign w:val="center"/>
          </w:tcPr>
          <w:p w14:paraId="6083588A" w14:textId="77777777" w:rsidR="00B9735F" w:rsidRDefault="00444E47">
            <w:pPr>
              <w:ind w:left="0" w:firstLine="0"/>
            </w:pPr>
            <w:r>
              <w:rPr>
                <w:color w:val="000000"/>
              </w:rPr>
              <w:t xml:space="preserve">Ενισχυόμενα έργα </w:t>
            </w:r>
          </w:p>
        </w:tc>
      </w:tr>
      <w:tr w:rsidR="00B9735F" w14:paraId="57FAED40" w14:textId="77777777">
        <w:trPr>
          <w:trHeight w:val="811"/>
        </w:trPr>
        <w:tc>
          <w:tcPr>
            <w:tcW w:w="460" w:type="dxa"/>
            <w:tcBorders>
              <w:top w:val="single" w:sz="4" w:space="0" w:color="000000"/>
              <w:left w:val="single" w:sz="4" w:space="0" w:color="000000"/>
              <w:bottom w:val="single" w:sz="4" w:space="0" w:color="000000"/>
              <w:right w:val="single" w:sz="4" w:space="0" w:color="000000"/>
            </w:tcBorders>
            <w:vAlign w:val="center"/>
          </w:tcPr>
          <w:p w14:paraId="5BAF9505" w14:textId="77777777" w:rsidR="00B9735F" w:rsidRDefault="00444E47">
            <w:pPr>
              <w:ind w:left="0" w:firstLine="0"/>
            </w:pPr>
            <w:r>
              <w:rPr>
                <w:color w:val="000000"/>
              </w:rPr>
              <w:t xml:space="preserve">11 </w:t>
            </w:r>
          </w:p>
        </w:tc>
        <w:tc>
          <w:tcPr>
            <w:tcW w:w="4392" w:type="dxa"/>
            <w:tcBorders>
              <w:top w:val="single" w:sz="4" w:space="0" w:color="000000"/>
              <w:left w:val="single" w:sz="4" w:space="0" w:color="000000"/>
              <w:bottom w:val="single" w:sz="4" w:space="0" w:color="000000"/>
              <w:right w:val="single" w:sz="4" w:space="0" w:color="000000"/>
            </w:tcBorders>
            <w:vAlign w:val="center"/>
          </w:tcPr>
          <w:p w14:paraId="79F4BBB4" w14:textId="77777777" w:rsidR="00B9735F" w:rsidRDefault="00444E47">
            <w:pPr>
              <w:ind w:left="2" w:firstLine="0"/>
            </w:pPr>
            <w:r>
              <w:rPr>
                <w:color w:val="000000"/>
              </w:rPr>
              <w:t xml:space="preserve">Χρόνος μέτρησης της επίτευξης του δείκτη  </w:t>
            </w:r>
          </w:p>
        </w:tc>
        <w:tc>
          <w:tcPr>
            <w:tcW w:w="4093" w:type="dxa"/>
            <w:tcBorders>
              <w:top w:val="single" w:sz="4" w:space="0" w:color="000000"/>
              <w:left w:val="single" w:sz="4" w:space="0" w:color="000000"/>
              <w:bottom w:val="single" w:sz="4" w:space="0" w:color="000000"/>
              <w:right w:val="single" w:sz="4" w:space="0" w:color="000000"/>
            </w:tcBorders>
            <w:vAlign w:val="center"/>
          </w:tcPr>
          <w:p w14:paraId="3CD1CEE5" w14:textId="77777777" w:rsidR="00B9735F" w:rsidRDefault="00444E47">
            <w:pPr>
              <w:ind w:left="1" w:firstLine="0"/>
              <w:jc w:val="both"/>
            </w:pPr>
            <w:r>
              <w:rPr>
                <w:color w:val="000000"/>
              </w:rPr>
              <w:t xml:space="preserve">Με την ολοκλήρωση της υλοποίησης των ενισχυόμενων  έργων </w:t>
            </w:r>
          </w:p>
        </w:tc>
      </w:tr>
      <w:tr w:rsidR="00B9735F" w14:paraId="3778CA30" w14:textId="77777777">
        <w:trPr>
          <w:trHeight w:val="809"/>
        </w:trPr>
        <w:tc>
          <w:tcPr>
            <w:tcW w:w="460" w:type="dxa"/>
            <w:tcBorders>
              <w:top w:val="single" w:sz="4" w:space="0" w:color="000000"/>
              <w:left w:val="single" w:sz="4" w:space="0" w:color="000000"/>
              <w:bottom w:val="single" w:sz="4" w:space="0" w:color="000000"/>
              <w:right w:val="single" w:sz="4" w:space="0" w:color="000000"/>
            </w:tcBorders>
            <w:vAlign w:val="center"/>
          </w:tcPr>
          <w:p w14:paraId="506C83B8" w14:textId="77777777" w:rsidR="00B9735F" w:rsidRDefault="00444E47">
            <w:pPr>
              <w:ind w:left="0" w:firstLine="0"/>
            </w:pPr>
            <w:r>
              <w:rPr>
                <w:color w:val="000000"/>
              </w:rPr>
              <w:t xml:space="preserve">12 </w:t>
            </w:r>
          </w:p>
        </w:tc>
        <w:tc>
          <w:tcPr>
            <w:tcW w:w="4392" w:type="dxa"/>
            <w:tcBorders>
              <w:top w:val="single" w:sz="4" w:space="0" w:color="000000"/>
              <w:left w:val="single" w:sz="4" w:space="0" w:color="000000"/>
              <w:bottom w:val="single" w:sz="4" w:space="0" w:color="000000"/>
              <w:right w:val="single" w:sz="4" w:space="0" w:color="000000"/>
            </w:tcBorders>
            <w:vAlign w:val="center"/>
          </w:tcPr>
          <w:p w14:paraId="6E061104" w14:textId="77777777" w:rsidR="00B9735F" w:rsidRDefault="00444E47">
            <w:pPr>
              <w:ind w:left="2" w:firstLine="0"/>
            </w:pPr>
            <w:r>
              <w:rPr>
                <w:color w:val="000000"/>
              </w:rPr>
              <w:t xml:space="preserve">Υποβολή αναφορών </w:t>
            </w:r>
          </w:p>
        </w:tc>
        <w:tc>
          <w:tcPr>
            <w:tcW w:w="4093" w:type="dxa"/>
            <w:tcBorders>
              <w:top w:val="single" w:sz="4" w:space="0" w:color="000000"/>
              <w:left w:val="single" w:sz="4" w:space="0" w:color="000000"/>
              <w:bottom w:val="single" w:sz="4" w:space="0" w:color="000000"/>
              <w:right w:val="single" w:sz="4" w:space="0" w:color="000000"/>
            </w:tcBorders>
            <w:vAlign w:val="center"/>
          </w:tcPr>
          <w:p w14:paraId="79C7CB39" w14:textId="77777777" w:rsidR="00B9735F" w:rsidRDefault="00444E47">
            <w:pPr>
              <w:tabs>
                <w:tab w:val="center" w:pos="843"/>
                <w:tab w:val="center" w:pos="1692"/>
                <w:tab w:val="center" w:pos="2811"/>
                <w:tab w:val="right" w:pos="3936"/>
              </w:tabs>
              <w:spacing w:after="10"/>
              <w:ind w:left="0" w:firstLine="0"/>
            </w:pPr>
            <w:r>
              <w:rPr>
                <w:color w:val="000000"/>
              </w:rPr>
              <w:t xml:space="preserve">Μια </w:t>
            </w:r>
            <w:r>
              <w:rPr>
                <w:color w:val="000000"/>
              </w:rPr>
              <w:tab/>
              <w:t xml:space="preserve">φορά </w:t>
            </w:r>
            <w:r>
              <w:rPr>
                <w:color w:val="000000"/>
              </w:rPr>
              <w:tab/>
              <w:t xml:space="preserve">ετησίως, </w:t>
            </w:r>
            <w:r>
              <w:rPr>
                <w:color w:val="000000"/>
              </w:rPr>
              <w:tab/>
              <w:t xml:space="preserve">ξεκινώντας </w:t>
            </w:r>
            <w:r>
              <w:rPr>
                <w:color w:val="000000"/>
              </w:rPr>
              <w:tab/>
              <w:t xml:space="preserve">από </w:t>
            </w:r>
          </w:p>
          <w:p w14:paraId="00CC44D2" w14:textId="77777777" w:rsidR="00B9735F" w:rsidRDefault="00444E47">
            <w:pPr>
              <w:ind w:left="1" w:firstLine="0"/>
            </w:pPr>
            <w:r>
              <w:rPr>
                <w:color w:val="000000"/>
              </w:rPr>
              <w:t xml:space="preserve">31.1.2022 και έως το 2030. </w:t>
            </w:r>
          </w:p>
        </w:tc>
      </w:tr>
      <w:tr w:rsidR="00B9735F" w14:paraId="39ADD8B7"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2FF15920" w14:textId="77777777" w:rsidR="00B9735F" w:rsidRDefault="00444E47">
            <w:pPr>
              <w:ind w:left="0" w:firstLine="0"/>
            </w:pPr>
            <w:r>
              <w:rPr>
                <w:color w:val="000000"/>
              </w:rPr>
              <w:t xml:space="preserve">13 </w:t>
            </w:r>
          </w:p>
        </w:tc>
        <w:tc>
          <w:tcPr>
            <w:tcW w:w="4392" w:type="dxa"/>
            <w:tcBorders>
              <w:top w:val="single" w:sz="4" w:space="0" w:color="000000"/>
              <w:left w:val="single" w:sz="4" w:space="0" w:color="000000"/>
              <w:bottom w:val="single" w:sz="4" w:space="0" w:color="000000"/>
              <w:right w:val="single" w:sz="4" w:space="0" w:color="000000"/>
            </w:tcBorders>
            <w:vAlign w:val="center"/>
          </w:tcPr>
          <w:p w14:paraId="58F4DCB7" w14:textId="77777777" w:rsidR="00B9735F" w:rsidRDefault="00444E47">
            <w:pPr>
              <w:ind w:left="2" w:firstLine="0"/>
            </w:pPr>
            <w:r>
              <w:rPr>
                <w:color w:val="000000"/>
              </w:rPr>
              <w:t xml:space="preserve">Πηγές </w:t>
            </w:r>
          </w:p>
        </w:tc>
        <w:tc>
          <w:tcPr>
            <w:tcW w:w="4093" w:type="dxa"/>
            <w:tcBorders>
              <w:top w:val="single" w:sz="4" w:space="0" w:color="000000"/>
              <w:left w:val="single" w:sz="4" w:space="0" w:color="000000"/>
              <w:bottom w:val="single" w:sz="4" w:space="0" w:color="000000"/>
              <w:right w:val="single" w:sz="4" w:space="0" w:color="000000"/>
            </w:tcBorders>
            <w:vAlign w:val="center"/>
          </w:tcPr>
          <w:p w14:paraId="44C44C3F" w14:textId="77777777" w:rsidR="00B9735F" w:rsidRDefault="00444E47">
            <w:pPr>
              <w:ind w:left="1" w:firstLine="0"/>
            </w:pPr>
            <w:r>
              <w:rPr>
                <w:color w:val="000000"/>
              </w:rPr>
              <w:t xml:space="preserve"> Διαχειριστική Αρχή </w:t>
            </w:r>
          </w:p>
        </w:tc>
      </w:tr>
      <w:tr w:rsidR="00B9735F" w14:paraId="7BE5308B"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5D5FB76D" w14:textId="77777777" w:rsidR="00B9735F" w:rsidRDefault="00444E47">
            <w:pPr>
              <w:ind w:left="0" w:firstLine="0"/>
            </w:pPr>
            <w:r>
              <w:rPr>
                <w:color w:val="000000"/>
              </w:rPr>
              <w:t xml:space="preserve">14 </w:t>
            </w:r>
          </w:p>
        </w:tc>
        <w:tc>
          <w:tcPr>
            <w:tcW w:w="4392" w:type="dxa"/>
            <w:tcBorders>
              <w:top w:val="single" w:sz="4" w:space="0" w:color="000000"/>
              <w:left w:val="single" w:sz="4" w:space="0" w:color="000000"/>
              <w:bottom w:val="single" w:sz="4" w:space="0" w:color="000000"/>
              <w:right w:val="single" w:sz="4" w:space="0" w:color="000000"/>
            </w:tcBorders>
            <w:vAlign w:val="center"/>
          </w:tcPr>
          <w:p w14:paraId="3C0CAD5C" w14:textId="77777777" w:rsidR="00B9735F" w:rsidRDefault="00444E47">
            <w:pPr>
              <w:ind w:left="2" w:firstLine="0"/>
            </w:pPr>
            <w:r>
              <w:rPr>
                <w:color w:val="000000"/>
              </w:rPr>
              <w:t xml:space="preserve">Αντίστοιχος Δείκτης  </w:t>
            </w:r>
          </w:p>
        </w:tc>
        <w:tc>
          <w:tcPr>
            <w:tcW w:w="4093" w:type="dxa"/>
            <w:tcBorders>
              <w:top w:val="single" w:sz="4" w:space="0" w:color="000000"/>
              <w:left w:val="single" w:sz="4" w:space="0" w:color="000000"/>
              <w:bottom w:val="single" w:sz="4" w:space="0" w:color="000000"/>
              <w:right w:val="single" w:sz="4" w:space="0" w:color="000000"/>
            </w:tcBorders>
            <w:vAlign w:val="center"/>
          </w:tcPr>
          <w:p w14:paraId="4D637751" w14:textId="77777777" w:rsidR="00B9735F" w:rsidRDefault="00444E47">
            <w:pPr>
              <w:ind w:left="2" w:firstLine="0"/>
            </w:pPr>
            <w:r>
              <w:rPr>
                <w:color w:val="000000"/>
              </w:rPr>
              <w:t xml:space="preserve">- </w:t>
            </w:r>
          </w:p>
        </w:tc>
      </w:tr>
      <w:tr w:rsidR="00B9735F" w14:paraId="4E2A5D19"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228447B3" w14:textId="77777777" w:rsidR="00B9735F" w:rsidRDefault="00444E47">
            <w:pPr>
              <w:ind w:left="0" w:firstLine="0"/>
            </w:pPr>
            <w:r>
              <w:rPr>
                <w:color w:val="000000"/>
              </w:rPr>
              <w:lastRenderedPageBreak/>
              <w:t xml:space="preserve">15 </w:t>
            </w:r>
          </w:p>
        </w:tc>
        <w:tc>
          <w:tcPr>
            <w:tcW w:w="4392" w:type="dxa"/>
            <w:tcBorders>
              <w:top w:val="single" w:sz="4" w:space="0" w:color="000000"/>
              <w:left w:val="single" w:sz="4" w:space="0" w:color="000000"/>
              <w:bottom w:val="single" w:sz="4" w:space="0" w:color="000000"/>
              <w:right w:val="single" w:sz="4" w:space="0" w:color="000000"/>
            </w:tcBorders>
            <w:vAlign w:val="center"/>
          </w:tcPr>
          <w:p w14:paraId="47BF539A" w14:textId="77777777" w:rsidR="00B9735F" w:rsidRDefault="00444E47">
            <w:pPr>
              <w:ind w:left="2" w:firstLine="0"/>
            </w:pPr>
            <w:r>
              <w:rPr>
                <w:color w:val="000000"/>
              </w:rPr>
              <w:t xml:space="preserve">Σημείωση </w:t>
            </w:r>
          </w:p>
        </w:tc>
        <w:tc>
          <w:tcPr>
            <w:tcW w:w="4093" w:type="dxa"/>
            <w:tcBorders>
              <w:top w:val="single" w:sz="4" w:space="0" w:color="000000"/>
              <w:left w:val="single" w:sz="4" w:space="0" w:color="000000"/>
              <w:bottom w:val="single" w:sz="4" w:space="0" w:color="000000"/>
              <w:right w:val="single" w:sz="4" w:space="0" w:color="000000"/>
            </w:tcBorders>
            <w:vAlign w:val="center"/>
          </w:tcPr>
          <w:p w14:paraId="11F70FEB" w14:textId="77777777" w:rsidR="00B9735F" w:rsidRDefault="00444E47">
            <w:pPr>
              <w:ind w:left="1" w:firstLine="0"/>
            </w:pPr>
            <w:r>
              <w:rPr>
                <w:color w:val="000000"/>
              </w:rPr>
              <w:t xml:space="preserve">- </w:t>
            </w:r>
          </w:p>
        </w:tc>
      </w:tr>
      <w:tr w:rsidR="00B9735F" w14:paraId="3A04D252" w14:textId="77777777">
        <w:trPr>
          <w:trHeight w:val="530"/>
        </w:trPr>
        <w:tc>
          <w:tcPr>
            <w:tcW w:w="460" w:type="dxa"/>
            <w:tcBorders>
              <w:top w:val="single" w:sz="4" w:space="0" w:color="000000"/>
              <w:left w:val="single" w:sz="4" w:space="0" w:color="000000"/>
              <w:bottom w:val="single" w:sz="4" w:space="0" w:color="000000"/>
              <w:right w:val="single" w:sz="4" w:space="0" w:color="000000"/>
            </w:tcBorders>
            <w:vAlign w:val="center"/>
          </w:tcPr>
          <w:p w14:paraId="4A4260CC" w14:textId="77777777" w:rsidR="00B9735F" w:rsidRDefault="00444E47">
            <w:pPr>
              <w:ind w:left="0" w:firstLine="0"/>
            </w:pPr>
            <w:r>
              <w:rPr>
                <w:color w:val="000000"/>
              </w:rPr>
              <w:t xml:space="preserve">16 </w:t>
            </w:r>
          </w:p>
        </w:tc>
        <w:tc>
          <w:tcPr>
            <w:tcW w:w="4392" w:type="dxa"/>
            <w:tcBorders>
              <w:top w:val="single" w:sz="4" w:space="0" w:color="000000"/>
              <w:left w:val="single" w:sz="4" w:space="0" w:color="000000"/>
              <w:bottom w:val="single" w:sz="4" w:space="0" w:color="000000"/>
              <w:right w:val="single" w:sz="4" w:space="0" w:color="000000"/>
            </w:tcBorders>
            <w:vAlign w:val="center"/>
          </w:tcPr>
          <w:p w14:paraId="6F884E58" w14:textId="77777777" w:rsidR="00B9735F" w:rsidRDefault="00444E47">
            <w:pPr>
              <w:ind w:left="2" w:firstLine="0"/>
            </w:pPr>
            <w:r>
              <w:rPr>
                <w:color w:val="000000"/>
              </w:rPr>
              <w:t xml:space="preserve">Παραδείγματα </w:t>
            </w:r>
          </w:p>
        </w:tc>
        <w:tc>
          <w:tcPr>
            <w:tcW w:w="4093" w:type="dxa"/>
            <w:tcBorders>
              <w:top w:val="single" w:sz="4" w:space="0" w:color="000000"/>
              <w:left w:val="single" w:sz="4" w:space="0" w:color="000000"/>
              <w:bottom w:val="single" w:sz="4" w:space="0" w:color="000000"/>
              <w:right w:val="single" w:sz="4" w:space="0" w:color="000000"/>
            </w:tcBorders>
            <w:vAlign w:val="center"/>
          </w:tcPr>
          <w:p w14:paraId="5B3276CF" w14:textId="77777777" w:rsidR="00B9735F" w:rsidRDefault="00444E47">
            <w:pPr>
              <w:ind w:left="1" w:firstLine="0"/>
            </w:pPr>
            <w:r>
              <w:rPr>
                <w:color w:val="000000"/>
              </w:rPr>
              <w:t xml:space="preserve">- </w:t>
            </w:r>
          </w:p>
        </w:tc>
      </w:tr>
    </w:tbl>
    <w:p w14:paraId="66055593" w14:textId="77777777" w:rsidR="00B9735F" w:rsidRDefault="00444E47">
      <w:pPr>
        <w:ind w:left="0" w:firstLine="0"/>
      </w:pPr>
      <w:r>
        <w:rPr>
          <w:color w:val="000000"/>
        </w:rPr>
        <w:t xml:space="preserve"> </w:t>
      </w:r>
    </w:p>
    <w:p w14:paraId="75B0D4AC" w14:textId="77777777" w:rsidR="00B9735F" w:rsidRDefault="00444E47">
      <w:pPr>
        <w:ind w:left="849" w:hanging="864"/>
      </w:pPr>
      <w:r>
        <w:rPr>
          <w:color w:val="4F81BD"/>
        </w:rPr>
        <w:t xml:space="preserve">5.1.1.2 </w:t>
      </w:r>
      <w:r>
        <w:t xml:space="preserve">Ειδικός Δείκτης PSO741 – Επενδύσεις σε νέα ή αναβαθμισμένα δίκτυα και συστήματα χαμηλής, μέσης, υψηλής και </w:t>
      </w:r>
      <w:proofErr w:type="spellStart"/>
      <w:r>
        <w:t>υπερυψηλής</w:t>
      </w:r>
      <w:proofErr w:type="spellEnd"/>
      <w:r>
        <w:t xml:space="preserve"> τάσης  </w:t>
      </w:r>
    </w:p>
    <w:tbl>
      <w:tblPr>
        <w:tblStyle w:val="TableGrid"/>
        <w:tblW w:w="8946" w:type="dxa"/>
        <w:tblInd w:w="6" w:type="dxa"/>
        <w:tblCellMar>
          <w:top w:w="111" w:type="dxa"/>
          <w:left w:w="107" w:type="dxa"/>
        </w:tblCellMar>
        <w:tblLook w:val="04A0" w:firstRow="1" w:lastRow="0" w:firstColumn="1" w:lastColumn="0" w:noHBand="0" w:noVBand="1"/>
      </w:tblPr>
      <w:tblGrid>
        <w:gridCol w:w="434"/>
        <w:gridCol w:w="4030"/>
        <w:gridCol w:w="4482"/>
      </w:tblGrid>
      <w:tr w:rsidR="00B9735F" w14:paraId="6918CA16" w14:textId="77777777">
        <w:trPr>
          <w:trHeight w:val="527"/>
        </w:trPr>
        <w:tc>
          <w:tcPr>
            <w:tcW w:w="434" w:type="dxa"/>
            <w:tcBorders>
              <w:top w:val="single" w:sz="4" w:space="0" w:color="000000"/>
              <w:left w:val="single" w:sz="4" w:space="0" w:color="000000"/>
              <w:bottom w:val="single" w:sz="4" w:space="0" w:color="000000"/>
              <w:right w:val="single" w:sz="4" w:space="0" w:color="000000"/>
            </w:tcBorders>
            <w:shd w:val="clear" w:color="auto" w:fill="DBE5F1"/>
          </w:tcPr>
          <w:p w14:paraId="1BDBB662" w14:textId="77777777" w:rsidR="00B9735F" w:rsidRDefault="00444E47">
            <w:pPr>
              <w:ind w:left="0" w:firstLine="0"/>
            </w:pPr>
            <w:r>
              <w:rPr>
                <w:color w:val="000000"/>
              </w:rPr>
              <w:t xml:space="preserve"> </w:t>
            </w:r>
          </w:p>
        </w:tc>
        <w:tc>
          <w:tcPr>
            <w:tcW w:w="403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6F096A8" w14:textId="77777777" w:rsidR="00B9735F" w:rsidRDefault="00444E47">
            <w:pPr>
              <w:ind w:left="2" w:firstLine="0"/>
            </w:pPr>
            <w:r>
              <w:rPr>
                <w:color w:val="000000"/>
              </w:rPr>
              <w:t xml:space="preserve">Πεδίο </w:t>
            </w:r>
          </w:p>
        </w:tc>
        <w:tc>
          <w:tcPr>
            <w:tcW w:w="4482"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6D088B1" w14:textId="77777777" w:rsidR="00B9735F" w:rsidRDefault="00444E47">
            <w:pPr>
              <w:ind w:left="2" w:firstLine="0"/>
            </w:pPr>
            <w:r>
              <w:rPr>
                <w:color w:val="000000"/>
              </w:rPr>
              <w:t xml:space="preserve">Δεδομένα Δείκτη  </w:t>
            </w:r>
          </w:p>
        </w:tc>
      </w:tr>
      <w:tr w:rsidR="00B9735F" w14:paraId="08EEEF8F" w14:textId="77777777">
        <w:trPr>
          <w:trHeight w:val="532"/>
        </w:trPr>
        <w:tc>
          <w:tcPr>
            <w:tcW w:w="434" w:type="dxa"/>
            <w:tcBorders>
              <w:top w:val="single" w:sz="4" w:space="0" w:color="000000"/>
              <w:left w:val="single" w:sz="4" w:space="0" w:color="000000"/>
              <w:bottom w:val="single" w:sz="4" w:space="0" w:color="000000"/>
              <w:right w:val="single" w:sz="4" w:space="0" w:color="000000"/>
            </w:tcBorders>
            <w:vAlign w:val="center"/>
          </w:tcPr>
          <w:p w14:paraId="770D9B62" w14:textId="77777777" w:rsidR="00B9735F" w:rsidRDefault="00444E47">
            <w:pPr>
              <w:ind w:left="0" w:firstLine="0"/>
            </w:pPr>
            <w:r>
              <w:rPr>
                <w:color w:val="000000"/>
              </w:rPr>
              <w:t xml:space="preserve">1 </w:t>
            </w:r>
          </w:p>
        </w:tc>
        <w:tc>
          <w:tcPr>
            <w:tcW w:w="4030" w:type="dxa"/>
            <w:tcBorders>
              <w:top w:val="single" w:sz="4" w:space="0" w:color="000000"/>
              <w:left w:val="single" w:sz="4" w:space="0" w:color="000000"/>
              <w:bottom w:val="single" w:sz="4" w:space="0" w:color="000000"/>
              <w:right w:val="single" w:sz="4" w:space="0" w:color="000000"/>
            </w:tcBorders>
            <w:vAlign w:val="center"/>
          </w:tcPr>
          <w:p w14:paraId="600F064C" w14:textId="77777777" w:rsidR="00B9735F" w:rsidRDefault="00444E47">
            <w:pPr>
              <w:ind w:left="3" w:firstLine="0"/>
            </w:pPr>
            <w:r>
              <w:rPr>
                <w:color w:val="000000"/>
              </w:rPr>
              <w:t xml:space="preserve">Κωδικός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3B7169A7" w14:textId="77777777" w:rsidR="00B9735F" w:rsidRDefault="00444E47">
            <w:pPr>
              <w:ind w:left="3" w:firstLine="0"/>
            </w:pPr>
            <w:r>
              <w:rPr>
                <w:color w:val="000000"/>
              </w:rPr>
              <w:t xml:space="preserve">PSO741 </w:t>
            </w:r>
          </w:p>
        </w:tc>
      </w:tr>
      <w:tr w:rsidR="00B9735F" w14:paraId="21D89CB8" w14:textId="77777777">
        <w:trPr>
          <w:trHeight w:val="1090"/>
        </w:trPr>
        <w:tc>
          <w:tcPr>
            <w:tcW w:w="434" w:type="dxa"/>
            <w:tcBorders>
              <w:top w:val="single" w:sz="4" w:space="0" w:color="000000"/>
              <w:left w:val="single" w:sz="4" w:space="0" w:color="000000"/>
              <w:bottom w:val="single" w:sz="4" w:space="0" w:color="000000"/>
              <w:right w:val="single" w:sz="4" w:space="0" w:color="000000"/>
            </w:tcBorders>
            <w:vAlign w:val="center"/>
          </w:tcPr>
          <w:p w14:paraId="5168E3CA" w14:textId="77777777" w:rsidR="00B9735F" w:rsidRDefault="00444E47">
            <w:pPr>
              <w:ind w:left="0" w:firstLine="0"/>
            </w:pPr>
            <w:r>
              <w:rPr>
                <w:color w:val="000000"/>
              </w:rPr>
              <w:t xml:space="preserve">2 </w:t>
            </w:r>
          </w:p>
        </w:tc>
        <w:tc>
          <w:tcPr>
            <w:tcW w:w="4030" w:type="dxa"/>
            <w:tcBorders>
              <w:top w:val="single" w:sz="4" w:space="0" w:color="000000"/>
              <w:left w:val="single" w:sz="4" w:space="0" w:color="000000"/>
              <w:bottom w:val="single" w:sz="4" w:space="0" w:color="000000"/>
              <w:right w:val="single" w:sz="4" w:space="0" w:color="000000"/>
            </w:tcBorders>
            <w:vAlign w:val="center"/>
          </w:tcPr>
          <w:p w14:paraId="3FF7A7FB" w14:textId="77777777" w:rsidR="00B9735F" w:rsidRDefault="00444E47">
            <w:pPr>
              <w:ind w:left="3" w:firstLine="0"/>
            </w:pPr>
            <w:r>
              <w:rPr>
                <w:color w:val="000000"/>
              </w:rPr>
              <w:t xml:space="preserve">Όνομα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1AF41BBB" w14:textId="77777777" w:rsidR="00B9735F" w:rsidRDefault="00444E47">
            <w:pPr>
              <w:ind w:left="2" w:right="105" w:firstLine="0"/>
              <w:jc w:val="both"/>
            </w:pPr>
            <w:r>
              <w:rPr>
                <w:color w:val="000000"/>
              </w:rPr>
              <w:t xml:space="preserve">Επενδύσεις σε νέα ή αναβαθμισμένα δίκτυα και συστήματα χαμηλής, μέσης, υψηλής και </w:t>
            </w:r>
            <w:proofErr w:type="spellStart"/>
            <w:r>
              <w:rPr>
                <w:color w:val="000000"/>
              </w:rPr>
              <w:t>υπερυψηλής</w:t>
            </w:r>
            <w:proofErr w:type="spellEnd"/>
            <w:r>
              <w:rPr>
                <w:color w:val="000000"/>
              </w:rPr>
              <w:t xml:space="preserve"> τάσης </w:t>
            </w:r>
          </w:p>
        </w:tc>
      </w:tr>
      <w:tr w:rsidR="00B9735F" w14:paraId="7EE1E86A"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0E00F2C6" w14:textId="77777777" w:rsidR="00B9735F" w:rsidRDefault="00444E47">
            <w:pPr>
              <w:ind w:left="0" w:firstLine="0"/>
            </w:pPr>
            <w:r>
              <w:rPr>
                <w:color w:val="000000"/>
              </w:rPr>
              <w:t xml:space="preserve">3 </w:t>
            </w:r>
          </w:p>
        </w:tc>
        <w:tc>
          <w:tcPr>
            <w:tcW w:w="4030" w:type="dxa"/>
            <w:tcBorders>
              <w:top w:val="single" w:sz="4" w:space="0" w:color="000000"/>
              <w:left w:val="single" w:sz="4" w:space="0" w:color="000000"/>
              <w:bottom w:val="single" w:sz="4" w:space="0" w:color="000000"/>
              <w:right w:val="single" w:sz="4" w:space="0" w:color="000000"/>
            </w:tcBorders>
            <w:vAlign w:val="center"/>
          </w:tcPr>
          <w:p w14:paraId="556E44AF" w14:textId="77777777" w:rsidR="00B9735F" w:rsidRDefault="00444E47">
            <w:pPr>
              <w:ind w:left="3" w:firstLine="0"/>
            </w:pPr>
            <w:r>
              <w:rPr>
                <w:color w:val="000000"/>
              </w:rPr>
              <w:t xml:space="preserve">Μονάδα Μέτρησης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024DD49B" w14:textId="77777777" w:rsidR="00B9735F" w:rsidRDefault="00444E47">
            <w:pPr>
              <w:ind w:left="3" w:firstLine="0"/>
            </w:pPr>
            <w:r>
              <w:rPr>
                <w:color w:val="000000"/>
              </w:rPr>
              <w:t xml:space="preserve">Ευρώ </w:t>
            </w:r>
          </w:p>
        </w:tc>
      </w:tr>
      <w:tr w:rsidR="00B9735F" w14:paraId="169A661C"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3B9E2DDC" w14:textId="77777777" w:rsidR="00B9735F" w:rsidRDefault="00444E47">
            <w:pPr>
              <w:ind w:left="0" w:firstLine="0"/>
            </w:pPr>
            <w:r>
              <w:rPr>
                <w:color w:val="000000"/>
              </w:rPr>
              <w:t xml:space="preserve">4 </w:t>
            </w:r>
          </w:p>
        </w:tc>
        <w:tc>
          <w:tcPr>
            <w:tcW w:w="4030" w:type="dxa"/>
            <w:tcBorders>
              <w:top w:val="single" w:sz="4" w:space="0" w:color="000000"/>
              <w:left w:val="single" w:sz="4" w:space="0" w:color="000000"/>
              <w:bottom w:val="single" w:sz="4" w:space="0" w:color="000000"/>
              <w:right w:val="single" w:sz="4" w:space="0" w:color="000000"/>
            </w:tcBorders>
            <w:vAlign w:val="center"/>
          </w:tcPr>
          <w:p w14:paraId="3E522B5C" w14:textId="77777777" w:rsidR="00B9735F" w:rsidRDefault="00444E47">
            <w:pPr>
              <w:ind w:left="3" w:firstLine="0"/>
            </w:pPr>
            <w:r>
              <w:rPr>
                <w:color w:val="000000"/>
              </w:rPr>
              <w:t xml:space="preserve">Είδος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71564B79" w14:textId="77777777" w:rsidR="00B9735F" w:rsidRDefault="00444E47">
            <w:pPr>
              <w:ind w:left="2" w:firstLine="0"/>
            </w:pPr>
            <w:r>
              <w:rPr>
                <w:color w:val="000000"/>
              </w:rPr>
              <w:t xml:space="preserve">Εκροών </w:t>
            </w:r>
          </w:p>
        </w:tc>
      </w:tr>
      <w:tr w:rsidR="00B9735F" w14:paraId="7BD8F6B9"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3C4BEB1B" w14:textId="77777777" w:rsidR="00B9735F" w:rsidRDefault="00444E47">
            <w:pPr>
              <w:ind w:left="0" w:firstLine="0"/>
            </w:pPr>
            <w:r>
              <w:rPr>
                <w:color w:val="000000"/>
              </w:rPr>
              <w:t xml:space="preserve">5 </w:t>
            </w:r>
          </w:p>
        </w:tc>
        <w:tc>
          <w:tcPr>
            <w:tcW w:w="4030" w:type="dxa"/>
            <w:tcBorders>
              <w:top w:val="single" w:sz="4" w:space="0" w:color="000000"/>
              <w:left w:val="single" w:sz="4" w:space="0" w:color="000000"/>
              <w:bottom w:val="single" w:sz="4" w:space="0" w:color="000000"/>
              <w:right w:val="single" w:sz="4" w:space="0" w:color="000000"/>
            </w:tcBorders>
            <w:vAlign w:val="center"/>
          </w:tcPr>
          <w:p w14:paraId="478747B8" w14:textId="77777777" w:rsidR="00B9735F" w:rsidRDefault="00444E47">
            <w:pPr>
              <w:ind w:left="3" w:firstLine="0"/>
            </w:pPr>
            <w:r>
              <w:rPr>
                <w:color w:val="000000"/>
              </w:rPr>
              <w:t xml:space="preserve">Τιμή Βάσης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2BD740AD" w14:textId="77777777" w:rsidR="00B9735F" w:rsidRDefault="00444E47">
            <w:pPr>
              <w:ind w:left="2" w:firstLine="0"/>
            </w:pPr>
            <w:r>
              <w:rPr>
                <w:color w:val="000000"/>
              </w:rPr>
              <w:t xml:space="preserve">0 </w:t>
            </w:r>
          </w:p>
        </w:tc>
      </w:tr>
      <w:tr w:rsidR="00B9735F" w14:paraId="26A6CCAF"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4D7E1B28" w14:textId="77777777" w:rsidR="00B9735F" w:rsidRDefault="00444E47">
            <w:pPr>
              <w:ind w:left="0" w:firstLine="0"/>
            </w:pPr>
            <w:r>
              <w:rPr>
                <w:color w:val="000000"/>
              </w:rPr>
              <w:t xml:space="preserve">6 </w:t>
            </w:r>
          </w:p>
        </w:tc>
        <w:tc>
          <w:tcPr>
            <w:tcW w:w="4030" w:type="dxa"/>
            <w:tcBorders>
              <w:top w:val="single" w:sz="4" w:space="0" w:color="000000"/>
              <w:left w:val="single" w:sz="4" w:space="0" w:color="000000"/>
              <w:bottom w:val="single" w:sz="4" w:space="0" w:color="000000"/>
              <w:right w:val="single" w:sz="4" w:space="0" w:color="000000"/>
            </w:tcBorders>
            <w:vAlign w:val="center"/>
          </w:tcPr>
          <w:p w14:paraId="79E4A26C" w14:textId="77777777" w:rsidR="00B9735F" w:rsidRDefault="00444E47">
            <w:pPr>
              <w:ind w:left="3" w:firstLine="0"/>
            </w:pPr>
            <w:r>
              <w:rPr>
                <w:color w:val="000000"/>
              </w:rPr>
              <w:t xml:space="preserve">Ορόσημο 2024 </w:t>
            </w:r>
          </w:p>
        </w:tc>
        <w:tc>
          <w:tcPr>
            <w:tcW w:w="4482" w:type="dxa"/>
            <w:tcBorders>
              <w:top w:val="single" w:sz="4" w:space="0" w:color="000000"/>
              <w:left w:val="single" w:sz="4" w:space="0" w:color="000000"/>
              <w:bottom w:val="single" w:sz="4" w:space="0" w:color="000000"/>
              <w:right w:val="single" w:sz="4" w:space="0" w:color="000000"/>
            </w:tcBorders>
            <w:vAlign w:val="center"/>
          </w:tcPr>
          <w:p w14:paraId="533801B8" w14:textId="77777777" w:rsidR="00B9735F" w:rsidRDefault="00444E47">
            <w:pPr>
              <w:ind w:left="2" w:firstLine="0"/>
            </w:pPr>
            <w:r>
              <w:rPr>
                <w:color w:val="000000"/>
              </w:rPr>
              <w:t xml:space="preserve">&gt;=0 </w:t>
            </w:r>
          </w:p>
        </w:tc>
      </w:tr>
      <w:tr w:rsidR="00B9735F" w14:paraId="48260654" w14:textId="77777777">
        <w:trPr>
          <w:trHeight w:val="528"/>
        </w:trPr>
        <w:tc>
          <w:tcPr>
            <w:tcW w:w="434" w:type="dxa"/>
            <w:tcBorders>
              <w:top w:val="single" w:sz="4" w:space="0" w:color="000000"/>
              <w:left w:val="single" w:sz="4" w:space="0" w:color="000000"/>
              <w:bottom w:val="single" w:sz="4" w:space="0" w:color="000000"/>
              <w:right w:val="single" w:sz="4" w:space="0" w:color="000000"/>
            </w:tcBorders>
            <w:vAlign w:val="center"/>
          </w:tcPr>
          <w:p w14:paraId="68070B12" w14:textId="77777777" w:rsidR="00B9735F" w:rsidRDefault="00444E47">
            <w:pPr>
              <w:ind w:left="0" w:firstLine="0"/>
            </w:pPr>
            <w:r>
              <w:rPr>
                <w:color w:val="000000"/>
              </w:rPr>
              <w:t xml:space="preserve">7 </w:t>
            </w:r>
          </w:p>
        </w:tc>
        <w:tc>
          <w:tcPr>
            <w:tcW w:w="4030" w:type="dxa"/>
            <w:tcBorders>
              <w:top w:val="single" w:sz="4" w:space="0" w:color="000000"/>
              <w:left w:val="single" w:sz="4" w:space="0" w:color="000000"/>
              <w:bottom w:val="single" w:sz="4" w:space="0" w:color="000000"/>
              <w:right w:val="single" w:sz="4" w:space="0" w:color="000000"/>
            </w:tcBorders>
            <w:vAlign w:val="center"/>
          </w:tcPr>
          <w:p w14:paraId="7140A5E6" w14:textId="77777777" w:rsidR="00B9735F" w:rsidRDefault="00444E47">
            <w:pPr>
              <w:ind w:left="3" w:firstLine="0"/>
            </w:pPr>
            <w:r>
              <w:rPr>
                <w:color w:val="000000"/>
              </w:rPr>
              <w:t xml:space="preserve">Στόχος 2029 </w:t>
            </w:r>
          </w:p>
        </w:tc>
        <w:tc>
          <w:tcPr>
            <w:tcW w:w="4482" w:type="dxa"/>
            <w:tcBorders>
              <w:top w:val="single" w:sz="4" w:space="0" w:color="000000"/>
              <w:left w:val="single" w:sz="4" w:space="0" w:color="000000"/>
              <w:bottom w:val="single" w:sz="4" w:space="0" w:color="000000"/>
              <w:right w:val="single" w:sz="4" w:space="0" w:color="000000"/>
            </w:tcBorders>
            <w:vAlign w:val="center"/>
          </w:tcPr>
          <w:p w14:paraId="58296C21" w14:textId="77777777" w:rsidR="00B9735F" w:rsidRDefault="00444E47">
            <w:pPr>
              <w:ind w:left="2" w:firstLine="0"/>
            </w:pPr>
            <w:r>
              <w:rPr>
                <w:color w:val="000000"/>
              </w:rPr>
              <w:t xml:space="preserve">&gt;0 </w:t>
            </w:r>
          </w:p>
        </w:tc>
      </w:tr>
      <w:tr w:rsidR="00B9735F" w14:paraId="02B4F3E8" w14:textId="77777777">
        <w:trPr>
          <w:trHeight w:val="811"/>
        </w:trPr>
        <w:tc>
          <w:tcPr>
            <w:tcW w:w="434" w:type="dxa"/>
            <w:tcBorders>
              <w:top w:val="single" w:sz="4" w:space="0" w:color="000000"/>
              <w:left w:val="single" w:sz="4" w:space="0" w:color="000000"/>
              <w:bottom w:val="single" w:sz="4" w:space="0" w:color="000000"/>
              <w:right w:val="single" w:sz="4" w:space="0" w:color="000000"/>
            </w:tcBorders>
            <w:vAlign w:val="center"/>
          </w:tcPr>
          <w:p w14:paraId="75CDA445" w14:textId="77777777" w:rsidR="00B9735F" w:rsidRDefault="00444E47">
            <w:pPr>
              <w:ind w:left="0" w:firstLine="0"/>
            </w:pPr>
            <w:r>
              <w:rPr>
                <w:color w:val="000000"/>
              </w:rPr>
              <w:t xml:space="preserve">8 </w:t>
            </w:r>
          </w:p>
        </w:tc>
        <w:tc>
          <w:tcPr>
            <w:tcW w:w="4030" w:type="dxa"/>
            <w:tcBorders>
              <w:top w:val="single" w:sz="4" w:space="0" w:color="000000"/>
              <w:left w:val="single" w:sz="4" w:space="0" w:color="000000"/>
              <w:bottom w:val="single" w:sz="4" w:space="0" w:color="000000"/>
              <w:right w:val="single" w:sz="4" w:space="0" w:color="000000"/>
            </w:tcBorders>
            <w:vAlign w:val="center"/>
          </w:tcPr>
          <w:p w14:paraId="6D23F083" w14:textId="77777777" w:rsidR="00B9735F" w:rsidRDefault="00444E47">
            <w:pPr>
              <w:ind w:left="3" w:firstLine="0"/>
            </w:pPr>
            <w:r>
              <w:rPr>
                <w:color w:val="000000"/>
              </w:rPr>
              <w:t xml:space="preserve">Στόχος Πολιτικής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16CEBEC3" w14:textId="77777777" w:rsidR="00B9735F" w:rsidRDefault="00444E47">
            <w:pPr>
              <w:spacing w:after="4"/>
              <w:ind w:left="2" w:firstLine="0"/>
            </w:pPr>
            <w:r>
              <w:rPr>
                <w:color w:val="000000"/>
              </w:rPr>
              <w:t xml:space="preserve">ΣΠ2 Πιο Πράσινη Ευρώπη στο πλαίσιο του </w:t>
            </w:r>
          </w:p>
          <w:p w14:paraId="14790B58" w14:textId="77777777" w:rsidR="00B9735F" w:rsidRDefault="00444E47">
            <w:pPr>
              <w:ind w:left="2" w:firstLine="0"/>
            </w:pPr>
            <w:r>
              <w:rPr>
                <w:color w:val="000000"/>
              </w:rPr>
              <w:t xml:space="preserve">ΤΔΜ </w:t>
            </w:r>
          </w:p>
        </w:tc>
      </w:tr>
      <w:tr w:rsidR="00B9735F" w14:paraId="603668E9" w14:textId="77777777">
        <w:trPr>
          <w:trHeight w:val="1090"/>
        </w:trPr>
        <w:tc>
          <w:tcPr>
            <w:tcW w:w="434" w:type="dxa"/>
            <w:tcBorders>
              <w:top w:val="single" w:sz="4" w:space="0" w:color="000000"/>
              <w:left w:val="single" w:sz="4" w:space="0" w:color="000000"/>
              <w:bottom w:val="single" w:sz="4" w:space="0" w:color="000000"/>
              <w:right w:val="single" w:sz="4" w:space="0" w:color="000000"/>
            </w:tcBorders>
            <w:vAlign w:val="center"/>
          </w:tcPr>
          <w:p w14:paraId="72FDC2F3" w14:textId="77777777" w:rsidR="00B9735F" w:rsidRDefault="00444E47">
            <w:pPr>
              <w:ind w:left="0" w:firstLine="0"/>
            </w:pPr>
            <w:r>
              <w:rPr>
                <w:color w:val="000000"/>
              </w:rPr>
              <w:t xml:space="preserve">9 </w:t>
            </w:r>
          </w:p>
        </w:tc>
        <w:tc>
          <w:tcPr>
            <w:tcW w:w="4030" w:type="dxa"/>
            <w:tcBorders>
              <w:top w:val="single" w:sz="4" w:space="0" w:color="000000"/>
              <w:left w:val="single" w:sz="4" w:space="0" w:color="000000"/>
              <w:bottom w:val="single" w:sz="4" w:space="0" w:color="000000"/>
              <w:right w:val="single" w:sz="4" w:space="0" w:color="000000"/>
            </w:tcBorders>
            <w:vAlign w:val="center"/>
          </w:tcPr>
          <w:p w14:paraId="0C2CE2E9" w14:textId="77777777" w:rsidR="00B9735F" w:rsidRDefault="00444E47">
            <w:pPr>
              <w:ind w:left="3" w:firstLine="0"/>
            </w:pPr>
            <w:r>
              <w:rPr>
                <w:color w:val="000000"/>
              </w:rPr>
              <w:t xml:space="preserve">Ορισμός και έννοιες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3109CE27" w14:textId="77777777" w:rsidR="00B9735F" w:rsidRDefault="00444E47">
            <w:pPr>
              <w:ind w:left="2" w:right="105" w:firstLine="0"/>
              <w:jc w:val="both"/>
            </w:pPr>
            <w:r>
              <w:rPr>
                <w:color w:val="000000"/>
              </w:rPr>
              <w:t xml:space="preserve">Ο δείκτης εκροών αναφέρεται στις επενδύσεις σε νέα ή αναβαθμισμένα δίκτυα και συστήματα χαμηλής, μέσης, υψηλής και </w:t>
            </w:r>
            <w:proofErr w:type="spellStart"/>
            <w:r>
              <w:rPr>
                <w:color w:val="000000"/>
              </w:rPr>
              <w:t>υπερυψηλής</w:t>
            </w:r>
            <w:proofErr w:type="spellEnd"/>
            <w:r>
              <w:rPr>
                <w:color w:val="000000"/>
              </w:rPr>
              <w:t xml:space="preserve"> τάσης. </w:t>
            </w:r>
          </w:p>
        </w:tc>
      </w:tr>
      <w:tr w:rsidR="00B9735F" w14:paraId="10150433" w14:textId="77777777">
        <w:trPr>
          <w:trHeight w:val="811"/>
        </w:trPr>
        <w:tc>
          <w:tcPr>
            <w:tcW w:w="434" w:type="dxa"/>
            <w:tcBorders>
              <w:top w:val="single" w:sz="4" w:space="0" w:color="000000"/>
              <w:left w:val="single" w:sz="4" w:space="0" w:color="000000"/>
              <w:bottom w:val="single" w:sz="4" w:space="0" w:color="000000"/>
              <w:right w:val="single" w:sz="4" w:space="0" w:color="000000"/>
            </w:tcBorders>
            <w:vAlign w:val="center"/>
          </w:tcPr>
          <w:p w14:paraId="22639C12" w14:textId="77777777" w:rsidR="00B9735F" w:rsidRDefault="00444E47">
            <w:pPr>
              <w:ind w:left="0" w:firstLine="0"/>
            </w:pPr>
            <w:r>
              <w:rPr>
                <w:color w:val="000000"/>
              </w:rPr>
              <w:t xml:space="preserve">10 </w:t>
            </w:r>
          </w:p>
        </w:tc>
        <w:tc>
          <w:tcPr>
            <w:tcW w:w="4030" w:type="dxa"/>
            <w:tcBorders>
              <w:top w:val="single" w:sz="4" w:space="0" w:color="000000"/>
              <w:left w:val="single" w:sz="4" w:space="0" w:color="000000"/>
              <w:bottom w:val="single" w:sz="4" w:space="0" w:color="000000"/>
              <w:right w:val="single" w:sz="4" w:space="0" w:color="000000"/>
            </w:tcBorders>
            <w:vAlign w:val="center"/>
          </w:tcPr>
          <w:p w14:paraId="626727D1" w14:textId="77777777" w:rsidR="00B9735F" w:rsidRDefault="00444E47">
            <w:pPr>
              <w:ind w:left="2" w:firstLine="0"/>
            </w:pPr>
            <w:r>
              <w:rPr>
                <w:color w:val="000000"/>
              </w:rPr>
              <w:t xml:space="preserve">Πηγή συλλογής δεδομένων  </w:t>
            </w:r>
          </w:p>
        </w:tc>
        <w:tc>
          <w:tcPr>
            <w:tcW w:w="4482" w:type="dxa"/>
            <w:tcBorders>
              <w:top w:val="single" w:sz="4" w:space="0" w:color="000000"/>
              <w:left w:val="single" w:sz="4" w:space="0" w:color="000000"/>
              <w:bottom w:val="single" w:sz="4" w:space="0" w:color="000000"/>
              <w:right w:val="single" w:sz="4" w:space="0" w:color="000000"/>
            </w:tcBorders>
            <w:vAlign w:val="center"/>
          </w:tcPr>
          <w:p w14:paraId="2A6F6F7E" w14:textId="77777777" w:rsidR="00B9735F" w:rsidRDefault="00444E47">
            <w:pPr>
              <w:ind w:left="2" w:firstLine="0"/>
            </w:pPr>
            <w:r>
              <w:rPr>
                <w:color w:val="000000"/>
              </w:rPr>
              <w:t xml:space="preserve">Διαχειριστική </w:t>
            </w:r>
            <w:r>
              <w:rPr>
                <w:color w:val="000000"/>
              </w:rPr>
              <w:tab/>
              <w:t xml:space="preserve">Αρχή, </w:t>
            </w:r>
            <w:r>
              <w:rPr>
                <w:color w:val="000000"/>
              </w:rPr>
              <w:tab/>
              <w:t xml:space="preserve">δικαιούχοι </w:t>
            </w:r>
            <w:r>
              <w:rPr>
                <w:color w:val="000000"/>
              </w:rPr>
              <w:tab/>
              <w:t xml:space="preserve">φορείς υλοποίησης </w:t>
            </w:r>
          </w:p>
        </w:tc>
      </w:tr>
      <w:tr w:rsidR="00B9735F" w14:paraId="7B317794" w14:textId="77777777">
        <w:trPr>
          <w:trHeight w:val="809"/>
        </w:trPr>
        <w:tc>
          <w:tcPr>
            <w:tcW w:w="434" w:type="dxa"/>
            <w:tcBorders>
              <w:top w:val="single" w:sz="4" w:space="0" w:color="000000"/>
              <w:left w:val="single" w:sz="4" w:space="0" w:color="000000"/>
              <w:bottom w:val="single" w:sz="4" w:space="0" w:color="000000"/>
              <w:right w:val="single" w:sz="4" w:space="0" w:color="000000"/>
            </w:tcBorders>
            <w:vAlign w:val="center"/>
          </w:tcPr>
          <w:p w14:paraId="114EE0B0" w14:textId="77777777" w:rsidR="00B9735F" w:rsidRDefault="00444E47">
            <w:pPr>
              <w:ind w:left="0" w:firstLine="0"/>
            </w:pPr>
            <w:r>
              <w:rPr>
                <w:color w:val="000000"/>
              </w:rPr>
              <w:t xml:space="preserve">11 </w:t>
            </w:r>
          </w:p>
        </w:tc>
        <w:tc>
          <w:tcPr>
            <w:tcW w:w="4030" w:type="dxa"/>
            <w:tcBorders>
              <w:top w:val="single" w:sz="4" w:space="0" w:color="000000"/>
              <w:left w:val="single" w:sz="4" w:space="0" w:color="000000"/>
              <w:bottom w:val="single" w:sz="4" w:space="0" w:color="000000"/>
              <w:right w:val="single" w:sz="4" w:space="0" w:color="000000"/>
            </w:tcBorders>
            <w:vAlign w:val="center"/>
          </w:tcPr>
          <w:p w14:paraId="1A0E7058" w14:textId="77777777" w:rsidR="00B9735F" w:rsidRDefault="00444E47">
            <w:pPr>
              <w:ind w:left="2" w:firstLine="0"/>
            </w:pPr>
            <w:r>
              <w:rPr>
                <w:color w:val="000000"/>
              </w:rPr>
              <w:t xml:space="preserve">Χρόνος μέτρησης της επίτευξης του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36F8A07C" w14:textId="77777777" w:rsidR="00B9735F" w:rsidRDefault="00444E47">
            <w:pPr>
              <w:ind w:left="2" w:firstLine="0"/>
              <w:jc w:val="both"/>
            </w:pPr>
            <w:r>
              <w:rPr>
                <w:color w:val="000000"/>
              </w:rPr>
              <w:t xml:space="preserve">Με την ολοκλήρωση της υλοποίησης των ενισχυόμενων  έργων </w:t>
            </w:r>
          </w:p>
        </w:tc>
      </w:tr>
      <w:tr w:rsidR="00B9735F" w14:paraId="1F86F975" w14:textId="77777777">
        <w:trPr>
          <w:trHeight w:val="811"/>
        </w:trPr>
        <w:tc>
          <w:tcPr>
            <w:tcW w:w="434" w:type="dxa"/>
            <w:tcBorders>
              <w:top w:val="single" w:sz="4" w:space="0" w:color="000000"/>
              <w:left w:val="single" w:sz="4" w:space="0" w:color="000000"/>
              <w:bottom w:val="single" w:sz="4" w:space="0" w:color="000000"/>
              <w:right w:val="single" w:sz="4" w:space="0" w:color="000000"/>
            </w:tcBorders>
            <w:vAlign w:val="center"/>
          </w:tcPr>
          <w:p w14:paraId="33C5745C" w14:textId="77777777" w:rsidR="00B9735F" w:rsidRDefault="00444E47">
            <w:pPr>
              <w:ind w:left="0" w:firstLine="0"/>
            </w:pPr>
            <w:r>
              <w:rPr>
                <w:color w:val="000000"/>
              </w:rPr>
              <w:t xml:space="preserve">12 </w:t>
            </w:r>
          </w:p>
        </w:tc>
        <w:tc>
          <w:tcPr>
            <w:tcW w:w="4030" w:type="dxa"/>
            <w:tcBorders>
              <w:top w:val="single" w:sz="4" w:space="0" w:color="000000"/>
              <w:left w:val="single" w:sz="4" w:space="0" w:color="000000"/>
              <w:bottom w:val="single" w:sz="4" w:space="0" w:color="000000"/>
              <w:right w:val="single" w:sz="4" w:space="0" w:color="000000"/>
            </w:tcBorders>
            <w:vAlign w:val="center"/>
          </w:tcPr>
          <w:p w14:paraId="390DB02F" w14:textId="77777777" w:rsidR="00B9735F" w:rsidRDefault="00444E47">
            <w:pPr>
              <w:ind w:left="2" w:firstLine="0"/>
            </w:pPr>
            <w:r>
              <w:rPr>
                <w:color w:val="000000"/>
              </w:rPr>
              <w:t xml:space="preserve">Υποβολή αναφορών </w:t>
            </w:r>
          </w:p>
        </w:tc>
        <w:tc>
          <w:tcPr>
            <w:tcW w:w="4482" w:type="dxa"/>
            <w:vMerge w:val="restart"/>
            <w:tcBorders>
              <w:top w:val="single" w:sz="4" w:space="0" w:color="000000"/>
              <w:left w:val="single" w:sz="4" w:space="0" w:color="000000"/>
              <w:bottom w:val="single" w:sz="4" w:space="0" w:color="000000"/>
              <w:right w:val="single" w:sz="4" w:space="0" w:color="000000"/>
            </w:tcBorders>
            <w:vAlign w:val="center"/>
          </w:tcPr>
          <w:p w14:paraId="5D2CCED8" w14:textId="77777777" w:rsidR="00B9735F" w:rsidRDefault="00444E47">
            <w:pPr>
              <w:spacing w:after="250" w:line="263" w:lineRule="auto"/>
              <w:ind w:left="2" w:firstLine="0"/>
              <w:jc w:val="both"/>
            </w:pPr>
            <w:r>
              <w:rPr>
                <w:color w:val="000000"/>
              </w:rPr>
              <w:t xml:space="preserve">Μια φορά ετησίως, ξεκινώντας από 31.1.2022 και έως το 2030 </w:t>
            </w:r>
          </w:p>
          <w:p w14:paraId="1B081128" w14:textId="77777777" w:rsidR="00B9735F" w:rsidRDefault="00444E47">
            <w:pPr>
              <w:ind w:left="2" w:firstLine="0"/>
            </w:pPr>
            <w:r>
              <w:rPr>
                <w:color w:val="000000"/>
              </w:rPr>
              <w:t xml:space="preserve">Ενισχυόμενα έργα </w:t>
            </w:r>
          </w:p>
        </w:tc>
      </w:tr>
      <w:tr w:rsidR="00B9735F" w14:paraId="56332696" w14:textId="77777777">
        <w:trPr>
          <w:trHeight w:val="528"/>
        </w:trPr>
        <w:tc>
          <w:tcPr>
            <w:tcW w:w="434" w:type="dxa"/>
            <w:tcBorders>
              <w:top w:val="single" w:sz="4" w:space="0" w:color="000000"/>
              <w:left w:val="single" w:sz="4" w:space="0" w:color="000000"/>
              <w:bottom w:val="single" w:sz="4" w:space="0" w:color="000000"/>
              <w:right w:val="single" w:sz="4" w:space="0" w:color="000000"/>
            </w:tcBorders>
            <w:vAlign w:val="center"/>
          </w:tcPr>
          <w:p w14:paraId="181CD3C0" w14:textId="77777777" w:rsidR="00B9735F" w:rsidRDefault="00444E47">
            <w:pPr>
              <w:ind w:left="0" w:firstLine="0"/>
            </w:pPr>
            <w:r>
              <w:rPr>
                <w:color w:val="000000"/>
              </w:rPr>
              <w:t xml:space="preserve">13 </w:t>
            </w:r>
          </w:p>
        </w:tc>
        <w:tc>
          <w:tcPr>
            <w:tcW w:w="4030" w:type="dxa"/>
            <w:tcBorders>
              <w:top w:val="single" w:sz="4" w:space="0" w:color="000000"/>
              <w:left w:val="single" w:sz="4" w:space="0" w:color="000000"/>
              <w:bottom w:val="single" w:sz="4" w:space="0" w:color="000000"/>
              <w:right w:val="single" w:sz="4" w:space="0" w:color="000000"/>
            </w:tcBorders>
            <w:vAlign w:val="center"/>
          </w:tcPr>
          <w:p w14:paraId="24F422DA" w14:textId="77777777" w:rsidR="00B9735F" w:rsidRDefault="00444E47">
            <w:pPr>
              <w:ind w:left="2" w:firstLine="0"/>
            </w:pPr>
            <w:r>
              <w:rPr>
                <w:color w:val="000000"/>
              </w:rPr>
              <w:t xml:space="preserve">Πηγές </w:t>
            </w:r>
          </w:p>
        </w:tc>
        <w:tc>
          <w:tcPr>
            <w:tcW w:w="0" w:type="auto"/>
            <w:vMerge/>
            <w:tcBorders>
              <w:top w:val="nil"/>
              <w:left w:val="single" w:sz="4" w:space="0" w:color="000000"/>
              <w:bottom w:val="single" w:sz="4" w:space="0" w:color="000000"/>
              <w:right w:val="single" w:sz="4" w:space="0" w:color="000000"/>
            </w:tcBorders>
          </w:tcPr>
          <w:p w14:paraId="44E9BE37" w14:textId="77777777" w:rsidR="00B9735F" w:rsidRDefault="00B9735F">
            <w:pPr>
              <w:spacing w:after="160"/>
              <w:ind w:left="0" w:firstLine="0"/>
            </w:pPr>
          </w:p>
        </w:tc>
      </w:tr>
      <w:tr w:rsidR="00B9735F" w14:paraId="620D67EF" w14:textId="77777777">
        <w:trPr>
          <w:trHeight w:val="811"/>
        </w:trPr>
        <w:tc>
          <w:tcPr>
            <w:tcW w:w="434" w:type="dxa"/>
            <w:tcBorders>
              <w:top w:val="single" w:sz="4" w:space="0" w:color="000000"/>
              <w:left w:val="single" w:sz="4" w:space="0" w:color="000000"/>
              <w:bottom w:val="single" w:sz="4" w:space="0" w:color="000000"/>
              <w:right w:val="single" w:sz="4" w:space="0" w:color="000000"/>
            </w:tcBorders>
            <w:vAlign w:val="center"/>
          </w:tcPr>
          <w:p w14:paraId="035C23D5" w14:textId="77777777" w:rsidR="00B9735F" w:rsidRDefault="00444E47">
            <w:pPr>
              <w:ind w:left="0" w:firstLine="0"/>
            </w:pPr>
            <w:r>
              <w:rPr>
                <w:color w:val="000000"/>
              </w:rPr>
              <w:lastRenderedPageBreak/>
              <w:t xml:space="preserve">14 </w:t>
            </w:r>
          </w:p>
        </w:tc>
        <w:tc>
          <w:tcPr>
            <w:tcW w:w="4030" w:type="dxa"/>
            <w:tcBorders>
              <w:top w:val="single" w:sz="4" w:space="0" w:color="000000"/>
              <w:left w:val="single" w:sz="4" w:space="0" w:color="000000"/>
              <w:bottom w:val="single" w:sz="4" w:space="0" w:color="000000"/>
              <w:right w:val="single" w:sz="4" w:space="0" w:color="000000"/>
            </w:tcBorders>
            <w:vAlign w:val="center"/>
          </w:tcPr>
          <w:p w14:paraId="00D765F8" w14:textId="77777777" w:rsidR="00B9735F" w:rsidRDefault="00444E47">
            <w:pPr>
              <w:ind w:left="2" w:firstLine="0"/>
            </w:pPr>
            <w:r>
              <w:rPr>
                <w:color w:val="000000"/>
              </w:rPr>
              <w:t xml:space="preserve">Αντίστοιχος Δείκτης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626F886C" w14:textId="77777777" w:rsidR="00B9735F" w:rsidRDefault="00444E47">
            <w:pPr>
              <w:spacing w:after="4"/>
              <w:ind w:left="2" w:firstLine="0"/>
            </w:pPr>
            <w:r>
              <w:rPr>
                <w:color w:val="000000"/>
              </w:rPr>
              <w:t xml:space="preserve">Συνδέεται με τον δείκτη αποτελέσματος PSR746 </w:t>
            </w:r>
          </w:p>
          <w:p w14:paraId="6BD19350" w14:textId="77777777" w:rsidR="00B9735F" w:rsidRDefault="00444E47">
            <w:pPr>
              <w:ind w:left="2" w:firstLine="0"/>
            </w:pPr>
            <w:r>
              <w:rPr>
                <w:color w:val="000000"/>
              </w:rPr>
              <w:t xml:space="preserve">- Ωφελούμενος πληθυσμός </w:t>
            </w:r>
          </w:p>
        </w:tc>
      </w:tr>
      <w:tr w:rsidR="00B9735F" w14:paraId="5FE3BF5E"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3759300A" w14:textId="77777777" w:rsidR="00B9735F" w:rsidRDefault="00444E47">
            <w:pPr>
              <w:ind w:left="0" w:firstLine="0"/>
            </w:pPr>
            <w:r>
              <w:rPr>
                <w:color w:val="000000"/>
              </w:rPr>
              <w:t xml:space="preserve">15 </w:t>
            </w:r>
          </w:p>
        </w:tc>
        <w:tc>
          <w:tcPr>
            <w:tcW w:w="4030" w:type="dxa"/>
            <w:tcBorders>
              <w:top w:val="single" w:sz="4" w:space="0" w:color="000000"/>
              <w:left w:val="single" w:sz="4" w:space="0" w:color="000000"/>
              <w:bottom w:val="single" w:sz="4" w:space="0" w:color="000000"/>
              <w:right w:val="single" w:sz="4" w:space="0" w:color="000000"/>
            </w:tcBorders>
            <w:vAlign w:val="center"/>
          </w:tcPr>
          <w:p w14:paraId="7394BEE7" w14:textId="77777777" w:rsidR="00B9735F" w:rsidRDefault="00444E47">
            <w:pPr>
              <w:ind w:left="2" w:firstLine="0"/>
            </w:pPr>
            <w:r>
              <w:rPr>
                <w:color w:val="000000"/>
              </w:rPr>
              <w:t xml:space="preserve">Σημείωση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2C6CAADE" w14:textId="77777777" w:rsidR="00B9735F" w:rsidRDefault="00444E47">
            <w:pPr>
              <w:ind w:left="3" w:firstLine="0"/>
            </w:pPr>
            <w:r>
              <w:rPr>
                <w:color w:val="000000"/>
              </w:rPr>
              <w:t xml:space="preserve"> </w:t>
            </w:r>
          </w:p>
        </w:tc>
      </w:tr>
      <w:tr w:rsidR="00B9735F" w14:paraId="2D1D06A7"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3F31663F" w14:textId="77777777" w:rsidR="00B9735F" w:rsidRDefault="00444E47">
            <w:pPr>
              <w:ind w:left="0" w:firstLine="0"/>
            </w:pPr>
            <w:r>
              <w:rPr>
                <w:color w:val="000000"/>
              </w:rPr>
              <w:t xml:space="preserve">16 </w:t>
            </w:r>
          </w:p>
        </w:tc>
        <w:tc>
          <w:tcPr>
            <w:tcW w:w="4030" w:type="dxa"/>
            <w:tcBorders>
              <w:top w:val="single" w:sz="4" w:space="0" w:color="000000"/>
              <w:left w:val="single" w:sz="4" w:space="0" w:color="000000"/>
              <w:bottom w:val="single" w:sz="4" w:space="0" w:color="000000"/>
              <w:right w:val="single" w:sz="4" w:space="0" w:color="000000"/>
            </w:tcBorders>
            <w:vAlign w:val="center"/>
          </w:tcPr>
          <w:p w14:paraId="652C4458" w14:textId="77777777" w:rsidR="00B9735F" w:rsidRDefault="00444E47">
            <w:pPr>
              <w:ind w:left="2" w:firstLine="0"/>
            </w:pPr>
            <w:r>
              <w:rPr>
                <w:color w:val="000000"/>
              </w:rPr>
              <w:t xml:space="preserve">Παραδείγματα </w:t>
            </w:r>
          </w:p>
        </w:tc>
        <w:tc>
          <w:tcPr>
            <w:tcW w:w="4482" w:type="dxa"/>
            <w:tcBorders>
              <w:top w:val="single" w:sz="4" w:space="0" w:color="000000"/>
              <w:left w:val="single" w:sz="4" w:space="0" w:color="000000"/>
              <w:bottom w:val="single" w:sz="4" w:space="0" w:color="000000"/>
              <w:right w:val="single" w:sz="4" w:space="0" w:color="000000"/>
            </w:tcBorders>
            <w:vAlign w:val="center"/>
          </w:tcPr>
          <w:p w14:paraId="6E46CC6B" w14:textId="77777777" w:rsidR="00B9735F" w:rsidRDefault="00444E47">
            <w:pPr>
              <w:ind w:left="2" w:firstLine="0"/>
            </w:pPr>
            <w:r>
              <w:rPr>
                <w:color w:val="000000"/>
              </w:rPr>
              <w:t xml:space="preserve"> </w:t>
            </w:r>
          </w:p>
        </w:tc>
      </w:tr>
    </w:tbl>
    <w:p w14:paraId="4D951028" w14:textId="77777777" w:rsidR="00B9735F" w:rsidRDefault="00444E47">
      <w:pPr>
        <w:ind w:left="849" w:hanging="864"/>
      </w:pPr>
      <w:r>
        <w:rPr>
          <w:color w:val="4F81BD"/>
        </w:rPr>
        <w:t xml:space="preserve">5.1.1.3 </w:t>
      </w:r>
      <w:r>
        <w:t xml:space="preserve">Ειδικός Δείκτης PSO752 – Πρωτοβουλίες Στρατηγικές για ολοκληρωμένη χωρική ανάπτυξη που υποστηρίζονται  </w:t>
      </w:r>
    </w:p>
    <w:tbl>
      <w:tblPr>
        <w:tblStyle w:val="TableGrid"/>
        <w:tblW w:w="8946" w:type="dxa"/>
        <w:tblInd w:w="6" w:type="dxa"/>
        <w:tblCellMar>
          <w:top w:w="111" w:type="dxa"/>
          <w:left w:w="107" w:type="dxa"/>
        </w:tblCellMar>
        <w:tblLook w:val="04A0" w:firstRow="1" w:lastRow="0" w:firstColumn="1" w:lastColumn="0" w:noHBand="0" w:noVBand="1"/>
      </w:tblPr>
      <w:tblGrid>
        <w:gridCol w:w="434"/>
        <w:gridCol w:w="4030"/>
        <w:gridCol w:w="4482"/>
      </w:tblGrid>
      <w:tr w:rsidR="00B9735F" w14:paraId="42EDF6F3" w14:textId="77777777">
        <w:trPr>
          <w:trHeight w:val="527"/>
        </w:trPr>
        <w:tc>
          <w:tcPr>
            <w:tcW w:w="434" w:type="dxa"/>
            <w:tcBorders>
              <w:top w:val="single" w:sz="4" w:space="0" w:color="000000"/>
              <w:left w:val="single" w:sz="4" w:space="0" w:color="000000"/>
              <w:bottom w:val="single" w:sz="4" w:space="0" w:color="000000"/>
              <w:right w:val="single" w:sz="4" w:space="0" w:color="000000"/>
            </w:tcBorders>
            <w:shd w:val="clear" w:color="auto" w:fill="DBE5F1"/>
          </w:tcPr>
          <w:p w14:paraId="6A99A00D" w14:textId="77777777" w:rsidR="00B9735F" w:rsidRDefault="00444E47">
            <w:pPr>
              <w:ind w:left="0" w:firstLine="0"/>
            </w:pPr>
            <w:r>
              <w:rPr>
                <w:color w:val="000000"/>
              </w:rPr>
              <w:t xml:space="preserve"> </w:t>
            </w:r>
          </w:p>
        </w:tc>
        <w:tc>
          <w:tcPr>
            <w:tcW w:w="403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29E048A" w14:textId="77777777" w:rsidR="00B9735F" w:rsidRDefault="00444E47">
            <w:pPr>
              <w:ind w:left="2" w:firstLine="0"/>
            </w:pPr>
            <w:r>
              <w:rPr>
                <w:color w:val="000000"/>
              </w:rPr>
              <w:t xml:space="preserve">Πεδίο </w:t>
            </w:r>
          </w:p>
        </w:tc>
        <w:tc>
          <w:tcPr>
            <w:tcW w:w="4482"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320F89A" w14:textId="77777777" w:rsidR="00B9735F" w:rsidRDefault="00444E47">
            <w:pPr>
              <w:ind w:left="2" w:firstLine="0"/>
            </w:pPr>
            <w:r>
              <w:rPr>
                <w:color w:val="000000"/>
              </w:rPr>
              <w:t xml:space="preserve">Δεδομένα Δείκτη  </w:t>
            </w:r>
          </w:p>
        </w:tc>
      </w:tr>
      <w:tr w:rsidR="00B9735F" w14:paraId="5E3453BC" w14:textId="77777777">
        <w:trPr>
          <w:trHeight w:val="532"/>
        </w:trPr>
        <w:tc>
          <w:tcPr>
            <w:tcW w:w="434" w:type="dxa"/>
            <w:tcBorders>
              <w:top w:val="single" w:sz="4" w:space="0" w:color="000000"/>
              <w:left w:val="single" w:sz="4" w:space="0" w:color="000000"/>
              <w:bottom w:val="single" w:sz="4" w:space="0" w:color="000000"/>
              <w:right w:val="single" w:sz="4" w:space="0" w:color="000000"/>
            </w:tcBorders>
            <w:vAlign w:val="center"/>
          </w:tcPr>
          <w:p w14:paraId="3E279B4C" w14:textId="77777777" w:rsidR="00B9735F" w:rsidRDefault="00444E47">
            <w:pPr>
              <w:ind w:left="0" w:firstLine="0"/>
            </w:pPr>
            <w:r>
              <w:rPr>
                <w:color w:val="000000"/>
              </w:rPr>
              <w:t xml:space="preserve">1 </w:t>
            </w:r>
          </w:p>
        </w:tc>
        <w:tc>
          <w:tcPr>
            <w:tcW w:w="4030" w:type="dxa"/>
            <w:tcBorders>
              <w:top w:val="single" w:sz="4" w:space="0" w:color="000000"/>
              <w:left w:val="single" w:sz="4" w:space="0" w:color="000000"/>
              <w:bottom w:val="single" w:sz="4" w:space="0" w:color="000000"/>
              <w:right w:val="single" w:sz="4" w:space="0" w:color="000000"/>
            </w:tcBorders>
            <w:vAlign w:val="center"/>
          </w:tcPr>
          <w:p w14:paraId="107D9658" w14:textId="77777777" w:rsidR="00B9735F" w:rsidRDefault="00444E47">
            <w:pPr>
              <w:ind w:left="3" w:firstLine="0"/>
            </w:pPr>
            <w:r>
              <w:rPr>
                <w:color w:val="000000"/>
              </w:rPr>
              <w:t xml:space="preserve">Κωδικός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3CFD5861" w14:textId="77777777" w:rsidR="00B9735F" w:rsidRDefault="00444E47">
            <w:pPr>
              <w:ind w:left="3" w:firstLine="0"/>
            </w:pPr>
            <w:r>
              <w:rPr>
                <w:color w:val="000000"/>
              </w:rPr>
              <w:t xml:space="preserve">PSO752 </w:t>
            </w:r>
          </w:p>
        </w:tc>
      </w:tr>
      <w:tr w:rsidR="00B9735F" w14:paraId="5CA543DD" w14:textId="77777777">
        <w:trPr>
          <w:trHeight w:val="811"/>
        </w:trPr>
        <w:tc>
          <w:tcPr>
            <w:tcW w:w="434" w:type="dxa"/>
            <w:tcBorders>
              <w:top w:val="single" w:sz="4" w:space="0" w:color="000000"/>
              <w:left w:val="single" w:sz="4" w:space="0" w:color="000000"/>
              <w:bottom w:val="single" w:sz="4" w:space="0" w:color="000000"/>
              <w:right w:val="single" w:sz="4" w:space="0" w:color="000000"/>
            </w:tcBorders>
            <w:vAlign w:val="center"/>
          </w:tcPr>
          <w:p w14:paraId="187D2C9D" w14:textId="77777777" w:rsidR="00B9735F" w:rsidRDefault="00444E47">
            <w:pPr>
              <w:ind w:left="0" w:firstLine="0"/>
            </w:pPr>
            <w:r>
              <w:rPr>
                <w:color w:val="000000"/>
              </w:rPr>
              <w:t xml:space="preserve">2 </w:t>
            </w:r>
          </w:p>
        </w:tc>
        <w:tc>
          <w:tcPr>
            <w:tcW w:w="4030" w:type="dxa"/>
            <w:tcBorders>
              <w:top w:val="single" w:sz="4" w:space="0" w:color="000000"/>
              <w:left w:val="single" w:sz="4" w:space="0" w:color="000000"/>
              <w:bottom w:val="single" w:sz="4" w:space="0" w:color="000000"/>
              <w:right w:val="single" w:sz="4" w:space="0" w:color="000000"/>
            </w:tcBorders>
            <w:vAlign w:val="center"/>
          </w:tcPr>
          <w:p w14:paraId="15254A4B" w14:textId="77777777" w:rsidR="00B9735F" w:rsidRDefault="00444E47">
            <w:pPr>
              <w:ind w:left="3" w:firstLine="0"/>
            </w:pPr>
            <w:r>
              <w:rPr>
                <w:color w:val="000000"/>
              </w:rPr>
              <w:t xml:space="preserve">Όνομα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529FEF1E" w14:textId="77777777" w:rsidR="00B9735F" w:rsidRDefault="00444E47">
            <w:pPr>
              <w:ind w:left="2" w:firstLine="0"/>
              <w:jc w:val="both"/>
            </w:pPr>
            <w:r>
              <w:rPr>
                <w:color w:val="000000"/>
              </w:rPr>
              <w:t xml:space="preserve">Πρωτοβουλίες Στρατηγικές για ολοκληρωμένη χωρική ανάπτυξη που υποστηρίζονται </w:t>
            </w:r>
          </w:p>
        </w:tc>
      </w:tr>
      <w:tr w:rsidR="00B9735F" w14:paraId="1C34F3D1" w14:textId="77777777">
        <w:trPr>
          <w:trHeight w:val="528"/>
        </w:trPr>
        <w:tc>
          <w:tcPr>
            <w:tcW w:w="434" w:type="dxa"/>
            <w:tcBorders>
              <w:top w:val="single" w:sz="4" w:space="0" w:color="000000"/>
              <w:left w:val="single" w:sz="4" w:space="0" w:color="000000"/>
              <w:bottom w:val="single" w:sz="4" w:space="0" w:color="000000"/>
              <w:right w:val="single" w:sz="4" w:space="0" w:color="000000"/>
            </w:tcBorders>
            <w:vAlign w:val="center"/>
          </w:tcPr>
          <w:p w14:paraId="4B2959B0" w14:textId="77777777" w:rsidR="00B9735F" w:rsidRDefault="00444E47">
            <w:pPr>
              <w:ind w:left="0" w:firstLine="0"/>
            </w:pPr>
            <w:r>
              <w:rPr>
                <w:color w:val="000000"/>
              </w:rPr>
              <w:t xml:space="preserve">3 </w:t>
            </w:r>
          </w:p>
        </w:tc>
        <w:tc>
          <w:tcPr>
            <w:tcW w:w="4030" w:type="dxa"/>
            <w:tcBorders>
              <w:top w:val="single" w:sz="4" w:space="0" w:color="000000"/>
              <w:left w:val="single" w:sz="4" w:space="0" w:color="000000"/>
              <w:bottom w:val="single" w:sz="4" w:space="0" w:color="000000"/>
              <w:right w:val="single" w:sz="4" w:space="0" w:color="000000"/>
            </w:tcBorders>
            <w:vAlign w:val="center"/>
          </w:tcPr>
          <w:p w14:paraId="0C629E11" w14:textId="77777777" w:rsidR="00B9735F" w:rsidRDefault="00444E47">
            <w:pPr>
              <w:ind w:left="3" w:firstLine="0"/>
            </w:pPr>
            <w:r>
              <w:rPr>
                <w:color w:val="000000"/>
              </w:rPr>
              <w:t xml:space="preserve">Μονάδα Μέτρησης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3E569F95" w14:textId="77777777" w:rsidR="00B9735F" w:rsidRDefault="00444E47">
            <w:pPr>
              <w:ind w:left="3" w:firstLine="0"/>
            </w:pPr>
            <w:r>
              <w:rPr>
                <w:color w:val="000000"/>
              </w:rPr>
              <w:t xml:space="preserve">συνεισφορές σε πρωτοβουλίες </w:t>
            </w:r>
          </w:p>
        </w:tc>
      </w:tr>
      <w:tr w:rsidR="00B9735F" w14:paraId="4B60C930"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367A66DA" w14:textId="77777777" w:rsidR="00B9735F" w:rsidRDefault="00444E47">
            <w:pPr>
              <w:ind w:left="0" w:firstLine="0"/>
            </w:pPr>
            <w:r>
              <w:rPr>
                <w:color w:val="000000"/>
              </w:rPr>
              <w:t xml:space="preserve">4 </w:t>
            </w:r>
          </w:p>
        </w:tc>
        <w:tc>
          <w:tcPr>
            <w:tcW w:w="4030" w:type="dxa"/>
            <w:tcBorders>
              <w:top w:val="single" w:sz="4" w:space="0" w:color="000000"/>
              <w:left w:val="single" w:sz="4" w:space="0" w:color="000000"/>
              <w:bottom w:val="single" w:sz="4" w:space="0" w:color="000000"/>
              <w:right w:val="single" w:sz="4" w:space="0" w:color="000000"/>
            </w:tcBorders>
            <w:vAlign w:val="center"/>
          </w:tcPr>
          <w:p w14:paraId="10C88F71" w14:textId="77777777" w:rsidR="00B9735F" w:rsidRDefault="00444E47">
            <w:pPr>
              <w:ind w:left="3" w:firstLine="0"/>
            </w:pPr>
            <w:r>
              <w:rPr>
                <w:color w:val="000000"/>
              </w:rPr>
              <w:t xml:space="preserve">Είδος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79339825" w14:textId="77777777" w:rsidR="00B9735F" w:rsidRDefault="00444E47">
            <w:pPr>
              <w:ind w:left="2" w:firstLine="0"/>
            </w:pPr>
            <w:r>
              <w:rPr>
                <w:color w:val="000000"/>
              </w:rPr>
              <w:t xml:space="preserve">Εκροών </w:t>
            </w:r>
          </w:p>
        </w:tc>
      </w:tr>
      <w:tr w:rsidR="00B9735F" w14:paraId="45F5FCEA"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5B13191E" w14:textId="77777777" w:rsidR="00B9735F" w:rsidRDefault="00444E47">
            <w:pPr>
              <w:ind w:left="0" w:firstLine="0"/>
            </w:pPr>
            <w:r>
              <w:rPr>
                <w:color w:val="000000"/>
              </w:rPr>
              <w:t xml:space="preserve">5 </w:t>
            </w:r>
          </w:p>
        </w:tc>
        <w:tc>
          <w:tcPr>
            <w:tcW w:w="4030" w:type="dxa"/>
            <w:tcBorders>
              <w:top w:val="single" w:sz="4" w:space="0" w:color="000000"/>
              <w:left w:val="single" w:sz="4" w:space="0" w:color="000000"/>
              <w:bottom w:val="single" w:sz="4" w:space="0" w:color="000000"/>
              <w:right w:val="single" w:sz="4" w:space="0" w:color="000000"/>
            </w:tcBorders>
            <w:vAlign w:val="center"/>
          </w:tcPr>
          <w:p w14:paraId="06B77635" w14:textId="77777777" w:rsidR="00B9735F" w:rsidRDefault="00444E47">
            <w:pPr>
              <w:ind w:left="3" w:firstLine="0"/>
            </w:pPr>
            <w:r>
              <w:rPr>
                <w:color w:val="000000"/>
              </w:rPr>
              <w:t xml:space="preserve">Τιμή Βάσης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473E8EB8" w14:textId="77777777" w:rsidR="00B9735F" w:rsidRDefault="00444E47">
            <w:pPr>
              <w:ind w:left="2" w:firstLine="0"/>
            </w:pPr>
            <w:r>
              <w:rPr>
                <w:color w:val="000000"/>
              </w:rPr>
              <w:t xml:space="preserve">0 </w:t>
            </w:r>
          </w:p>
        </w:tc>
      </w:tr>
      <w:tr w:rsidR="00B9735F" w14:paraId="50402128"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08F46F35" w14:textId="77777777" w:rsidR="00B9735F" w:rsidRDefault="00444E47">
            <w:pPr>
              <w:ind w:left="0" w:firstLine="0"/>
            </w:pPr>
            <w:r>
              <w:rPr>
                <w:color w:val="000000"/>
              </w:rPr>
              <w:t xml:space="preserve">6 </w:t>
            </w:r>
          </w:p>
        </w:tc>
        <w:tc>
          <w:tcPr>
            <w:tcW w:w="4030" w:type="dxa"/>
            <w:tcBorders>
              <w:top w:val="single" w:sz="4" w:space="0" w:color="000000"/>
              <w:left w:val="single" w:sz="4" w:space="0" w:color="000000"/>
              <w:bottom w:val="single" w:sz="4" w:space="0" w:color="000000"/>
              <w:right w:val="single" w:sz="4" w:space="0" w:color="000000"/>
            </w:tcBorders>
            <w:vAlign w:val="center"/>
          </w:tcPr>
          <w:p w14:paraId="245B01B2" w14:textId="77777777" w:rsidR="00B9735F" w:rsidRDefault="00444E47">
            <w:pPr>
              <w:ind w:left="3" w:firstLine="0"/>
            </w:pPr>
            <w:r>
              <w:rPr>
                <w:color w:val="000000"/>
              </w:rPr>
              <w:t xml:space="preserve">Ορόσημο 2024 </w:t>
            </w:r>
          </w:p>
        </w:tc>
        <w:tc>
          <w:tcPr>
            <w:tcW w:w="4482" w:type="dxa"/>
            <w:tcBorders>
              <w:top w:val="single" w:sz="4" w:space="0" w:color="000000"/>
              <w:left w:val="single" w:sz="4" w:space="0" w:color="000000"/>
              <w:bottom w:val="single" w:sz="4" w:space="0" w:color="000000"/>
              <w:right w:val="single" w:sz="4" w:space="0" w:color="000000"/>
            </w:tcBorders>
            <w:vAlign w:val="center"/>
          </w:tcPr>
          <w:p w14:paraId="525CE168" w14:textId="77777777" w:rsidR="00B9735F" w:rsidRDefault="00444E47">
            <w:pPr>
              <w:ind w:left="2" w:firstLine="0"/>
            </w:pPr>
            <w:r>
              <w:rPr>
                <w:color w:val="000000"/>
              </w:rPr>
              <w:t xml:space="preserve">&gt;=0 </w:t>
            </w:r>
          </w:p>
        </w:tc>
      </w:tr>
      <w:tr w:rsidR="00B9735F" w14:paraId="4BEBFE0D"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4744D538" w14:textId="77777777" w:rsidR="00B9735F" w:rsidRDefault="00444E47">
            <w:pPr>
              <w:ind w:left="0" w:firstLine="0"/>
            </w:pPr>
            <w:r>
              <w:rPr>
                <w:color w:val="000000"/>
              </w:rPr>
              <w:t xml:space="preserve">7 </w:t>
            </w:r>
          </w:p>
        </w:tc>
        <w:tc>
          <w:tcPr>
            <w:tcW w:w="4030" w:type="dxa"/>
            <w:tcBorders>
              <w:top w:val="single" w:sz="4" w:space="0" w:color="000000"/>
              <w:left w:val="single" w:sz="4" w:space="0" w:color="000000"/>
              <w:bottom w:val="single" w:sz="4" w:space="0" w:color="000000"/>
              <w:right w:val="single" w:sz="4" w:space="0" w:color="000000"/>
            </w:tcBorders>
            <w:vAlign w:val="center"/>
          </w:tcPr>
          <w:p w14:paraId="36B4AF71" w14:textId="77777777" w:rsidR="00B9735F" w:rsidRDefault="00444E47">
            <w:pPr>
              <w:ind w:left="3" w:firstLine="0"/>
            </w:pPr>
            <w:r>
              <w:rPr>
                <w:color w:val="000000"/>
              </w:rPr>
              <w:t xml:space="preserve">Στόχος 2029 </w:t>
            </w:r>
          </w:p>
        </w:tc>
        <w:tc>
          <w:tcPr>
            <w:tcW w:w="4482" w:type="dxa"/>
            <w:tcBorders>
              <w:top w:val="single" w:sz="4" w:space="0" w:color="000000"/>
              <w:left w:val="single" w:sz="4" w:space="0" w:color="000000"/>
              <w:bottom w:val="single" w:sz="4" w:space="0" w:color="000000"/>
              <w:right w:val="single" w:sz="4" w:space="0" w:color="000000"/>
            </w:tcBorders>
            <w:vAlign w:val="center"/>
          </w:tcPr>
          <w:p w14:paraId="4CBB63AF" w14:textId="77777777" w:rsidR="00B9735F" w:rsidRDefault="00444E47">
            <w:pPr>
              <w:ind w:left="2" w:firstLine="0"/>
            </w:pPr>
            <w:r>
              <w:rPr>
                <w:color w:val="000000"/>
              </w:rPr>
              <w:t xml:space="preserve">&gt;0 </w:t>
            </w:r>
          </w:p>
        </w:tc>
      </w:tr>
      <w:tr w:rsidR="00B9735F" w14:paraId="40CEA56E" w14:textId="77777777">
        <w:trPr>
          <w:trHeight w:val="809"/>
        </w:trPr>
        <w:tc>
          <w:tcPr>
            <w:tcW w:w="434" w:type="dxa"/>
            <w:tcBorders>
              <w:top w:val="single" w:sz="4" w:space="0" w:color="000000"/>
              <w:left w:val="single" w:sz="4" w:space="0" w:color="000000"/>
              <w:bottom w:val="single" w:sz="4" w:space="0" w:color="000000"/>
              <w:right w:val="single" w:sz="4" w:space="0" w:color="000000"/>
            </w:tcBorders>
            <w:vAlign w:val="center"/>
          </w:tcPr>
          <w:p w14:paraId="377E0B85" w14:textId="77777777" w:rsidR="00B9735F" w:rsidRDefault="00444E47">
            <w:pPr>
              <w:ind w:left="0" w:firstLine="0"/>
            </w:pPr>
            <w:r>
              <w:rPr>
                <w:color w:val="000000"/>
              </w:rPr>
              <w:t xml:space="preserve">8 </w:t>
            </w:r>
          </w:p>
        </w:tc>
        <w:tc>
          <w:tcPr>
            <w:tcW w:w="4030" w:type="dxa"/>
            <w:tcBorders>
              <w:top w:val="single" w:sz="4" w:space="0" w:color="000000"/>
              <w:left w:val="single" w:sz="4" w:space="0" w:color="000000"/>
              <w:bottom w:val="single" w:sz="4" w:space="0" w:color="000000"/>
              <w:right w:val="single" w:sz="4" w:space="0" w:color="000000"/>
            </w:tcBorders>
            <w:vAlign w:val="center"/>
          </w:tcPr>
          <w:p w14:paraId="798CBC23" w14:textId="77777777" w:rsidR="00B9735F" w:rsidRDefault="00444E47">
            <w:pPr>
              <w:ind w:left="3" w:firstLine="0"/>
            </w:pPr>
            <w:r>
              <w:rPr>
                <w:color w:val="000000"/>
              </w:rPr>
              <w:t xml:space="preserve">Στόχος Πολιτικής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271A8E37" w14:textId="77777777" w:rsidR="00B9735F" w:rsidRDefault="00444E47">
            <w:pPr>
              <w:ind w:left="2" w:firstLine="0"/>
              <w:jc w:val="both"/>
            </w:pPr>
            <w:r>
              <w:rPr>
                <w:color w:val="000000"/>
              </w:rPr>
              <w:t xml:space="preserve">Χρήση σε όλους τους στόχους πολιτικής, κατά περίπτωση </w:t>
            </w:r>
            <w:proofErr w:type="spellStart"/>
            <w:r>
              <w:rPr>
                <w:color w:val="000000"/>
              </w:rPr>
              <w:t>περίπτωση</w:t>
            </w:r>
            <w:proofErr w:type="spellEnd"/>
            <w:r>
              <w:rPr>
                <w:color w:val="000000"/>
              </w:rPr>
              <w:t xml:space="preserve">, στο πλαίσιο του ΤΔΜ </w:t>
            </w:r>
          </w:p>
        </w:tc>
      </w:tr>
      <w:tr w:rsidR="00B9735F" w14:paraId="3A429074" w14:textId="77777777">
        <w:trPr>
          <w:trHeight w:val="3290"/>
        </w:trPr>
        <w:tc>
          <w:tcPr>
            <w:tcW w:w="434" w:type="dxa"/>
            <w:tcBorders>
              <w:top w:val="single" w:sz="4" w:space="0" w:color="000000"/>
              <w:left w:val="single" w:sz="4" w:space="0" w:color="000000"/>
              <w:bottom w:val="single" w:sz="4" w:space="0" w:color="000000"/>
              <w:right w:val="single" w:sz="4" w:space="0" w:color="000000"/>
            </w:tcBorders>
            <w:vAlign w:val="center"/>
          </w:tcPr>
          <w:p w14:paraId="52AD3172" w14:textId="77777777" w:rsidR="00B9735F" w:rsidRDefault="00444E47">
            <w:pPr>
              <w:ind w:left="0" w:firstLine="0"/>
            </w:pPr>
            <w:r>
              <w:rPr>
                <w:color w:val="000000"/>
              </w:rPr>
              <w:t xml:space="preserve">9 </w:t>
            </w:r>
          </w:p>
        </w:tc>
        <w:tc>
          <w:tcPr>
            <w:tcW w:w="4030" w:type="dxa"/>
            <w:tcBorders>
              <w:top w:val="single" w:sz="4" w:space="0" w:color="000000"/>
              <w:left w:val="single" w:sz="4" w:space="0" w:color="000000"/>
              <w:bottom w:val="single" w:sz="4" w:space="0" w:color="000000"/>
              <w:right w:val="single" w:sz="4" w:space="0" w:color="000000"/>
            </w:tcBorders>
            <w:vAlign w:val="center"/>
          </w:tcPr>
          <w:p w14:paraId="594EBD00" w14:textId="77777777" w:rsidR="00B9735F" w:rsidRDefault="00444E47">
            <w:pPr>
              <w:ind w:left="3" w:firstLine="0"/>
            </w:pPr>
            <w:r>
              <w:rPr>
                <w:color w:val="000000"/>
              </w:rPr>
              <w:t xml:space="preserve">Ορισμός και έννοιες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3CB599FE" w14:textId="77777777" w:rsidR="00B9735F" w:rsidRDefault="00444E47">
            <w:pPr>
              <w:spacing w:after="121" w:line="263" w:lineRule="auto"/>
              <w:ind w:left="2" w:right="105" w:firstLine="0"/>
              <w:jc w:val="both"/>
            </w:pPr>
            <w:r>
              <w:rPr>
                <w:color w:val="000000"/>
              </w:rPr>
              <w:t>Αριθμός συνεισφορών σε πρωτοβουλίες τύπου ολοκληρωμένης χωρικής ανάπτυξης που αναφέρθηκαν (</w:t>
            </w:r>
            <w:proofErr w:type="spellStart"/>
            <w:r>
              <w:rPr>
                <w:color w:val="000000"/>
              </w:rPr>
              <w:t>reported</w:t>
            </w:r>
            <w:proofErr w:type="spellEnd"/>
            <w:r>
              <w:rPr>
                <w:color w:val="000000"/>
              </w:rPr>
              <w:t xml:space="preserve">) για τον ειδικό στόχο του ΤΔΜ. </w:t>
            </w:r>
          </w:p>
          <w:p w14:paraId="1DE17BD1" w14:textId="77777777" w:rsidR="00B9735F" w:rsidRDefault="00444E47">
            <w:pPr>
              <w:spacing w:after="118" w:line="263" w:lineRule="auto"/>
              <w:ind w:left="2" w:right="103" w:firstLine="0"/>
              <w:jc w:val="both"/>
            </w:pPr>
            <w:r>
              <w:rPr>
                <w:color w:val="000000"/>
              </w:rPr>
              <w:t xml:space="preserve">Συνεπώς, οι τιμές των δεικτών μετρούν, στο επίπεδο του ειδικού στόχου, τον διακριτό αριθμό χρηματοδοτικών συνεισφορών σε χωρικές στρατηγικές. </w:t>
            </w:r>
          </w:p>
          <w:p w14:paraId="6E57D2E5" w14:textId="77777777" w:rsidR="00B9735F" w:rsidRDefault="00444E47">
            <w:pPr>
              <w:ind w:left="2" w:firstLine="0"/>
            </w:pPr>
            <w:r>
              <w:rPr>
                <w:color w:val="000000"/>
              </w:rPr>
              <w:t xml:space="preserve">Ο δείκτης αυτός δεν καλύπτει τις στρατηγικές CLLD. </w:t>
            </w:r>
          </w:p>
        </w:tc>
      </w:tr>
      <w:tr w:rsidR="00B9735F" w14:paraId="4FEC4B7C" w14:textId="77777777">
        <w:trPr>
          <w:trHeight w:val="811"/>
        </w:trPr>
        <w:tc>
          <w:tcPr>
            <w:tcW w:w="434" w:type="dxa"/>
            <w:tcBorders>
              <w:top w:val="single" w:sz="4" w:space="0" w:color="000000"/>
              <w:left w:val="single" w:sz="4" w:space="0" w:color="000000"/>
              <w:bottom w:val="single" w:sz="4" w:space="0" w:color="000000"/>
              <w:right w:val="single" w:sz="4" w:space="0" w:color="000000"/>
            </w:tcBorders>
            <w:vAlign w:val="center"/>
          </w:tcPr>
          <w:p w14:paraId="26AC9652" w14:textId="77777777" w:rsidR="00B9735F" w:rsidRDefault="00444E47">
            <w:pPr>
              <w:ind w:left="0" w:firstLine="0"/>
            </w:pPr>
            <w:r>
              <w:rPr>
                <w:color w:val="000000"/>
              </w:rPr>
              <w:t xml:space="preserve">10 </w:t>
            </w:r>
          </w:p>
        </w:tc>
        <w:tc>
          <w:tcPr>
            <w:tcW w:w="4030" w:type="dxa"/>
            <w:tcBorders>
              <w:top w:val="single" w:sz="4" w:space="0" w:color="000000"/>
              <w:left w:val="single" w:sz="4" w:space="0" w:color="000000"/>
              <w:bottom w:val="single" w:sz="4" w:space="0" w:color="000000"/>
              <w:right w:val="single" w:sz="4" w:space="0" w:color="000000"/>
            </w:tcBorders>
            <w:vAlign w:val="center"/>
          </w:tcPr>
          <w:p w14:paraId="460F9C02" w14:textId="77777777" w:rsidR="00B9735F" w:rsidRDefault="00444E47">
            <w:pPr>
              <w:ind w:left="2" w:firstLine="0"/>
            </w:pPr>
            <w:r>
              <w:rPr>
                <w:color w:val="000000"/>
              </w:rPr>
              <w:t xml:space="preserve">Πηγή συλλογής δεδομένων  </w:t>
            </w:r>
          </w:p>
        </w:tc>
        <w:tc>
          <w:tcPr>
            <w:tcW w:w="4482" w:type="dxa"/>
            <w:tcBorders>
              <w:top w:val="single" w:sz="4" w:space="0" w:color="000000"/>
              <w:left w:val="single" w:sz="4" w:space="0" w:color="000000"/>
              <w:bottom w:val="single" w:sz="4" w:space="0" w:color="000000"/>
              <w:right w:val="single" w:sz="4" w:space="0" w:color="000000"/>
            </w:tcBorders>
            <w:vAlign w:val="center"/>
          </w:tcPr>
          <w:p w14:paraId="5FE0D8DC" w14:textId="77777777" w:rsidR="00B9735F" w:rsidRDefault="00444E47">
            <w:pPr>
              <w:ind w:left="2" w:firstLine="0"/>
            </w:pPr>
            <w:r>
              <w:rPr>
                <w:color w:val="000000"/>
              </w:rPr>
              <w:t xml:space="preserve">Διαχειριστική </w:t>
            </w:r>
            <w:r>
              <w:rPr>
                <w:color w:val="000000"/>
              </w:rPr>
              <w:tab/>
              <w:t xml:space="preserve">Αρχή, </w:t>
            </w:r>
            <w:r>
              <w:rPr>
                <w:color w:val="000000"/>
              </w:rPr>
              <w:tab/>
              <w:t xml:space="preserve">δικαιούχοι </w:t>
            </w:r>
            <w:r>
              <w:rPr>
                <w:color w:val="000000"/>
              </w:rPr>
              <w:tab/>
              <w:t xml:space="preserve">φορείς υλοποίησης </w:t>
            </w:r>
          </w:p>
        </w:tc>
      </w:tr>
      <w:tr w:rsidR="00B9735F" w14:paraId="6C3D5562" w14:textId="77777777">
        <w:trPr>
          <w:trHeight w:val="1090"/>
        </w:trPr>
        <w:tc>
          <w:tcPr>
            <w:tcW w:w="434" w:type="dxa"/>
            <w:tcBorders>
              <w:top w:val="single" w:sz="4" w:space="0" w:color="000000"/>
              <w:left w:val="single" w:sz="4" w:space="0" w:color="000000"/>
              <w:bottom w:val="single" w:sz="4" w:space="0" w:color="000000"/>
              <w:right w:val="single" w:sz="4" w:space="0" w:color="000000"/>
            </w:tcBorders>
            <w:vAlign w:val="center"/>
          </w:tcPr>
          <w:p w14:paraId="3718AC8A" w14:textId="77777777" w:rsidR="00B9735F" w:rsidRDefault="00444E47">
            <w:pPr>
              <w:ind w:left="0" w:firstLine="0"/>
            </w:pPr>
            <w:r>
              <w:rPr>
                <w:color w:val="000000"/>
              </w:rPr>
              <w:lastRenderedPageBreak/>
              <w:t xml:space="preserve">11 </w:t>
            </w:r>
          </w:p>
        </w:tc>
        <w:tc>
          <w:tcPr>
            <w:tcW w:w="4030" w:type="dxa"/>
            <w:tcBorders>
              <w:top w:val="single" w:sz="4" w:space="0" w:color="000000"/>
              <w:left w:val="single" w:sz="4" w:space="0" w:color="000000"/>
              <w:bottom w:val="single" w:sz="4" w:space="0" w:color="000000"/>
              <w:right w:val="single" w:sz="4" w:space="0" w:color="000000"/>
            </w:tcBorders>
            <w:vAlign w:val="center"/>
          </w:tcPr>
          <w:p w14:paraId="489FF177" w14:textId="77777777" w:rsidR="00B9735F" w:rsidRDefault="00444E47">
            <w:pPr>
              <w:ind w:left="2" w:firstLine="0"/>
            </w:pPr>
            <w:r>
              <w:rPr>
                <w:color w:val="000000"/>
              </w:rPr>
              <w:t xml:space="preserve">Χρόνος μέτρησης της επίτευξης του δείκτη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3AFF3913" w14:textId="77777777" w:rsidR="00B9735F" w:rsidRDefault="00444E47">
            <w:pPr>
              <w:ind w:left="2" w:right="107" w:firstLine="0"/>
              <w:jc w:val="both"/>
            </w:pPr>
            <w:r>
              <w:rPr>
                <w:color w:val="000000"/>
                <w:sz w:val="20"/>
              </w:rPr>
              <w:t>Με την ολοκλήρωση των εκροών του πρώτου υποστηριζόμενου έργου στο πλαίσιο της χωρικής πρωτοβουλίας.</w:t>
            </w:r>
            <w:r>
              <w:rPr>
                <w:color w:val="000000"/>
              </w:rPr>
              <w:t xml:space="preserve"> </w:t>
            </w:r>
          </w:p>
        </w:tc>
      </w:tr>
      <w:tr w:rsidR="00B9735F" w14:paraId="24F6D008" w14:textId="77777777">
        <w:trPr>
          <w:trHeight w:val="809"/>
        </w:trPr>
        <w:tc>
          <w:tcPr>
            <w:tcW w:w="434" w:type="dxa"/>
            <w:tcBorders>
              <w:top w:val="single" w:sz="4" w:space="0" w:color="000000"/>
              <w:left w:val="single" w:sz="4" w:space="0" w:color="000000"/>
              <w:bottom w:val="single" w:sz="4" w:space="0" w:color="000000"/>
              <w:right w:val="single" w:sz="4" w:space="0" w:color="000000"/>
            </w:tcBorders>
            <w:vAlign w:val="center"/>
          </w:tcPr>
          <w:p w14:paraId="08017562" w14:textId="77777777" w:rsidR="00B9735F" w:rsidRDefault="00444E47">
            <w:pPr>
              <w:ind w:left="0" w:firstLine="0"/>
            </w:pPr>
            <w:r>
              <w:rPr>
                <w:color w:val="000000"/>
              </w:rPr>
              <w:t xml:space="preserve">12 </w:t>
            </w:r>
          </w:p>
        </w:tc>
        <w:tc>
          <w:tcPr>
            <w:tcW w:w="4030" w:type="dxa"/>
            <w:tcBorders>
              <w:top w:val="single" w:sz="4" w:space="0" w:color="000000"/>
              <w:left w:val="single" w:sz="4" w:space="0" w:color="000000"/>
              <w:bottom w:val="single" w:sz="4" w:space="0" w:color="000000"/>
              <w:right w:val="single" w:sz="4" w:space="0" w:color="000000"/>
            </w:tcBorders>
            <w:vAlign w:val="center"/>
          </w:tcPr>
          <w:p w14:paraId="3B00EFEB" w14:textId="77777777" w:rsidR="00B9735F" w:rsidRDefault="00444E47">
            <w:pPr>
              <w:ind w:left="2" w:firstLine="0"/>
            </w:pPr>
            <w:r>
              <w:rPr>
                <w:color w:val="000000"/>
              </w:rPr>
              <w:t xml:space="preserve">Υποβολή αναφορών </w:t>
            </w:r>
          </w:p>
        </w:tc>
        <w:tc>
          <w:tcPr>
            <w:tcW w:w="4482" w:type="dxa"/>
            <w:vMerge w:val="restart"/>
            <w:tcBorders>
              <w:top w:val="single" w:sz="4" w:space="0" w:color="000000"/>
              <w:left w:val="single" w:sz="4" w:space="0" w:color="000000"/>
              <w:bottom w:val="single" w:sz="4" w:space="0" w:color="000000"/>
              <w:right w:val="single" w:sz="4" w:space="0" w:color="000000"/>
            </w:tcBorders>
            <w:vAlign w:val="center"/>
          </w:tcPr>
          <w:p w14:paraId="2E00D081" w14:textId="77777777" w:rsidR="00B9735F" w:rsidRDefault="00444E47">
            <w:pPr>
              <w:spacing w:after="247" w:line="263" w:lineRule="auto"/>
              <w:ind w:left="2" w:firstLine="0"/>
              <w:jc w:val="both"/>
            </w:pPr>
            <w:r>
              <w:rPr>
                <w:color w:val="000000"/>
              </w:rPr>
              <w:t xml:space="preserve">Μια φορά ετησίως, ξεκινώντας από 31.1.2022 και έως το 2030 </w:t>
            </w:r>
          </w:p>
          <w:p w14:paraId="704BBF4D" w14:textId="77777777" w:rsidR="00B9735F" w:rsidRDefault="00444E47">
            <w:pPr>
              <w:ind w:left="2" w:firstLine="0"/>
            </w:pPr>
            <w:r>
              <w:rPr>
                <w:color w:val="000000"/>
              </w:rPr>
              <w:t xml:space="preserve">Ενισχυόμενα έργα </w:t>
            </w:r>
          </w:p>
        </w:tc>
      </w:tr>
      <w:tr w:rsidR="00B9735F" w14:paraId="0FAA6961"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2B977B7B" w14:textId="77777777" w:rsidR="00B9735F" w:rsidRDefault="00444E47">
            <w:pPr>
              <w:ind w:left="0" w:firstLine="0"/>
            </w:pPr>
            <w:r>
              <w:rPr>
                <w:color w:val="000000"/>
              </w:rPr>
              <w:t xml:space="preserve">13 </w:t>
            </w:r>
          </w:p>
        </w:tc>
        <w:tc>
          <w:tcPr>
            <w:tcW w:w="4030" w:type="dxa"/>
            <w:tcBorders>
              <w:top w:val="single" w:sz="4" w:space="0" w:color="000000"/>
              <w:left w:val="single" w:sz="4" w:space="0" w:color="000000"/>
              <w:bottom w:val="single" w:sz="4" w:space="0" w:color="000000"/>
              <w:right w:val="single" w:sz="4" w:space="0" w:color="000000"/>
            </w:tcBorders>
            <w:vAlign w:val="center"/>
          </w:tcPr>
          <w:p w14:paraId="6D68D67A" w14:textId="77777777" w:rsidR="00B9735F" w:rsidRDefault="00444E47">
            <w:pPr>
              <w:ind w:left="2" w:firstLine="0"/>
            </w:pPr>
            <w:r>
              <w:rPr>
                <w:color w:val="000000"/>
              </w:rPr>
              <w:t xml:space="preserve">Πηγές </w:t>
            </w:r>
          </w:p>
        </w:tc>
        <w:tc>
          <w:tcPr>
            <w:tcW w:w="0" w:type="auto"/>
            <w:vMerge/>
            <w:tcBorders>
              <w:top w:val="nil"/>
              <w:left w:val="single" w:sz="4" w:space="0" w:color="000000"/>
              <w:bottom w:val="single" w:sz="4" w:space="0" w:color="000000"/>
              <w:right w:val="single" w:sz="4" w:space="0" w:color="000000"/>
            </w:tcBorders>
          </w:tcPr>
          <w:p w14:paraId="69F8FA62" w14:textId="77777777" w:rsidR="00B9735F" w:rsidRDefault="00B9735F">
            <w:pPr>
              <w:spacing w:after="160"/>
              <w:ind w:left="0" w:firstLine="0"/>
            </w:pPr>
          </w:p>
        </w:tc>
      </w:tr>
      <w:tr w:rsidR="00B9735F" w14:paraId="6B59F4F4" w14:textId="77777777">
        <w:trPr>
          <w:trHeight w:val="811"/>
        </w:trPr>
        <w:tc>
          <w:tcPr>
            <w:tcW w:w="434" w:type="dxa"/>
            <w:tcBorders>
              <w:top w:val="single" w:sz="4" w:space="0" w:color="000000"/>
              <w:left w:val="single" w:sz="4" w:space="0" w:color="000000"/>
              <w:bottom w:val="single" w:sz="4" w:space="0" w:color="000000"/>
              <w:right w:val="single" w:sz="4" w:space="0" w:color="000000"/>
            </w:tcBorders>
            <w:vAlign w:val="center"/>
          </w:tcPr>
          <w:p w14:paraId="179977AC" w14:textId="77777777" w:rsidR="00B9735F" w:rsidRDefault="00444E47">
            <w:pPr>
              <w:ind w:left="0" w:firstLine="0"/>
            </w:pPr>
            <w:r>
              <w:rPr>
                <w:color w:val="000000"/>
              </w:rPr>
              <w:t xml:space="preserve">14 </w:t>
            </w:r>
          </w:p>
        </w:tc>
        <w:tc>
          <w:tcPr>
            <w:tcW w:w="4030" w:type="dxa"/>
            <w:tcBorders>
              <w:top w:val="single" w:sz="4" w:space="0" w:color="000000"/>
              <w:left w:val="single" w:sz="4" w:space="0" w:color="000000"/>
              <w:bottom w:val="single" w:sz="4" w:space="0" w:color="000000"/>
              <w:right w:val="single" w:sz="4" w:space="0" w:color="000000"/>
            </w:tcBorders>
            <w:vAlign w:val="center"/>
          </w:tcPr>
          <w:p w14:paraId="7590B542" w14:textId="77777777" w:rsidR="00B9735F" w:rsidRDefault="00444E47">
            <w:pPr>
              <w:ind w:left="2" w:firstLine="0"/>
            </w:pPr>
            <w:r>
              <w:rPr>
                <w:color w:val="000000"/>
              </w:rPr>
              <w:t xml:space="preserve">Αντίστοιχος Δείκτης  </w:t>
            </w:r>
          </w:p>
        </w:tc>
        <w:tc>
          <w:tcPr>
            <w:tcW w:w="4482" w:type="dxa"/>
            <w:tcBorders>
              <w:top w:val="single" w:sz="4" w:space="0" w:color="000000"/>
              <w:left w:val="single" w:sz="4" w:space="0" w:color="000000"/>
              <w:bottom w:val="single" w:sz="4" w:space="0" w:color="000000"/>
              <w:right w:val="single" w:sz="4" w:space="0" w:color="000000"/>
            </w:tcBorders>
            <w:vAlign w:val="center"/>
          </w:tcPr>
          <w:p w14:paraId="4B869285" w14:textId="77777777" w:rsidR="00B9735F" w:rsidRDefault="00444E47">
            <w:pPr>
              <w:spacing w:after="4"/>
              <w:ind w:left="2" w:firstLine="0"/>
            </w:pPr>
            <w:r>
              <w:rPr>
                <w:color w:val="000000"/>
              </w:rPr>
              <w:t xml:space="preserve">Συνδέεται με τον δείκτη αποτελέσματος PSR746 </w:t>
            </w:r>
          </w:p>
          <w:p w14:paraId="04AFE7BD" w14:textId="77777777" w:rsidR="00B9735F" w:rsidRDefault="00444E47">
            <w:pPr>
              <w:ind w:left="2" w:firstLine="0"/>
            </w:pPr>
            <w:r>
              <w:rPr>
                <w:color w:val="000000"/>
              </w:rPr>
              <w:t xml:space="preserve">- Ωφελούμενος πληθυσμός </w:t>
            </w:r>
          </w:p>
        </w:tc>
      </w:tr>
      <w:tr w:rsidR="00B9735F" w14:paraId="32FB72DA" w14:textId="77777777">
        <w:trPr>
          <w:trHeight w:val="530"/>
        </w:trPr>
        <w:tc>
          <w:tcPr>
            <w:tcW w:w="434" w:type="dxa"/>
            <w:tcBorders>
              <w:top w:val="single" w:sz="4" w:space="0" w:color="000000"/>
              <w:left w:val="single" w:sz="4" w:space="0" w:color="000000"/>
              <w:bottom w:val="single" w:sz="4" w:space="0" w:color="000000"/>
              <w:right w:val="single" w:sz="4" w:space="0" w:color="000000"/>
            </w:tcBorders>
            <w:vAlign w:val="center"/>
          </w:tcPr>
          <w:p w14:paraId="751736CA" w14:textId="77777777" w:rsidR="00B9735F" w:rsidRDefault="00444E47">
            <w:pPr>
              <w:ind w:left="0" w:firstLine="0"/>
            </w:pPr>
            <w:r>
              <w:rPr>
                <w:color w:val="000000"/>
              </w:rPr>
              <w:t xml:space="preserve">15 </w:t>
            </w:r>
          </w:p>
        </w:tc>
        <w:tc>
          <w:tcPr>
            <w:tcW w:w="4030" w:type="dxa"/>
            <w:tcBorders>
              <w:top w:val="single" w:sz="4" w:space="0" w:color="000000"/>
              <w:left w:val="single" w:sz="4" w:space="0" w:color="000000"/>
              <w:bottom w:val="single" w:sz="4" w:space="0" w:color="000000"/>
              <w:right w:val="single" w:sz="4" w:space="0" w:color="000000"/>
            </w:tcBorders>
            <w:vAlign w:val="center"/>
          </w:tcPr>
          <w:p w14:paraId="169DD0DB" w14:textId="77777777" w:rsidR="00B9735F" w:rsidRDefault="00444E47">
            <w:pPr>
              <w:ind w:left="2" w:firstLine="0"/>
            </w:pPr>
            <w:r>
              <w:rPr>
                <w:color w:val="000000"/>
              </w:rPr>
              <w:t xml:space="preserve">Σημείωση </w:t>
            </w:r>
          </w:p>
        </w:tc>
        <w:tc>
          <w:tcPr>
            <w:tcW w:w="4482" w:type="dxa"/>
            <w:tcBorders>
              <w:top w:val="single" w:sz="4" w:space="0" w:color="000000"/>
              <w:left w:val="single" w:sz="4" w:space="0" w:color="000000"/>
              <w:bottom w:val="single" w:sz="4" w:space="0" w:color="000000"/>
              <w:right w:val="single" w:sz="4" w:space="0" w:color="000000"/>
            </w:tcBorders>
            <w:vAlign w:val="center"/>
          </w:tcPr>
          <w:p w14:paraId="3F622392" w14:textId="77777777" w:rsidR="00B9735F" w:rsidRDefault="00444E47">
            <w:pPr>
              <w:ind w:left="3" w:firstLine="0"/>
            </w:pPr>
            <w:r>
              <w:rPr>
                <w:color w:val="000000"/>
              </w:rPr>
              <w:t xml:space="preserve"> </w:t>
            </w:r>
          </w:p>
        </w:tc>
      </w:tr>
      <w:tr w:rsidR="00B9735F" w14:paraId="053E7E02" w14:textId="77777777">
        <w:trPr>
          <w:trHeight w:val="528"/>
        </w:trPr>
        <w:tc>
          <w:tcPr>
            <w:tcW w:w="434" w:type="dxa"/>
            <w:tcBorders>
              <w:top w:val="single" w:sz="4" w:space="0" w:color="000000"/>
              <w:left w:val="single" w:sz="4" w:space="0" w:color="000000"/>
              <w:bottom w:val="single" w:sz="4" w:space="0" w:color="000000"/>
              <w:right w:val="single" w:sz="4" w:space="0" w:color="000000"/>
            </w:tcBorders>
            <w:shd w:val="clear" w:color="auto" w:fill="DBE5F1"/>
          </w:tcPr>
          <w:p w14:paraId="7371F4BA" w14:textId="77777777" w:rsidR="00B9735F" w:rsidRDefault="00444E47">
            <w:pPr>
              <w:ind w:left="0" w:firstLine="0"/>
            </w:pPr>
            <w:r>
              <w:rPr>
                <w:color w:val="000000"/>
              </w:rPr>
              <w:t xml:space="preserve"> </w:t>
            </w:r>
          </w:p>
        </w:tc>
        <w:tc>
          <w:tcPr>
            <w:tcW w:w="403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75C6741C" w14:textId="77777777" w:rsidR="00B9735F" w:rsidRDefault="00444E47">
            <w:pPr>
              <w:ind w:left="2" w:firstLine="0"/>
            </w:pPr>
            <w:r>
              <w:rPr>
                <w:color w:val="000000"/>
              </w:rPr>
              <w:t xml:space="preserve">Πεδίο </w:t>
            </w:r>
          </w:p>
        </w:tc>
        <w:tc>
          <w:tcPr>
            <w:tcW w:w="4482"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9614FC7" w14:textId="77777777" w:rsidR="00B9735F" w:rsidRDefault="00444E47">
            <w:pPr>
              <w:ind w:left="2" w:firstLine="0"/>
            </w:pPr>
            <w:r>
              <w:rPr>
                <w:color w:val="000000"/>
              </w:rPr>
              <w:t xml:space="preserve">Δεδομένα Δείκτη  </w:t>
            </w:r>
          </w:p>
        </w:tc>
      </w:tr>
      <w:tr w:rsidR="00B9735F" w14:paraId="50A1437B" w14:textId="77777777">
        <w:trPr>
          <w:trHeight w:val="532"/>
        </w:trPr>
        <w:tc>
          <w:tcPr>
            <w:tcW w:w="434" w:type="dxa"/>
            <w:tcBorders>
              <w:top w:val="single" w:sz="4" w:space="0" w:color="000000"/>
              <w:left w:val="single" w:sz="4" w:space="0" w:color="000000"/>
              <w:bottom w:val="single" w:sz="4" w:space="0" w:color="000000"/>
              <w:right w:val="single" w:sz="4" w:space="0" w:color="000000"/>
            </w:tcBorders>
            <w:vAlign w:val="center"/>
          </w:tcPr>
          <w:p w14:paraId="4974B7BE" w14:textId="77777777" w:rsidR="00B9735F" w:rsidRDefault="00444E47">
            <w:pPr>
              <w:ind w:left="0" w:firstLine="0"/>
            </w:pPr>
            <w:r>
              <w:rPr>
                <w:color w:val="000000"/>
              </w:rPr>
              <w:t xml:space="preserve">16 </w:t>
            </w:r>
          </w:p>
        </w:tc>
        <w:tc>
          <w:tcPr>
            <w:tcW w:w="4030" w:type="dxa"/>
            <w:tcBorders>
              <w:top w:val="single" w:sz="4" w:space="0" w:color="000000"/>
              <w:left w:val="single" w:sz="4" w:space="0" w:color="000000"/>
              <w:bottom w:val="single" w:sz="4" w:space="0" w:color="000000"/>
              <w:right w:val="single" w:sz="4" w:space="0" w:color="000000"/>
            </w:tcBorders>
            <w:vAlign w:val="center"/>
          </w:tcPr>
          <w:p w14:paraId="1DB9C386" w14:textId="77777777" w:rsidR="00B9735F" w:rsidRDefault="00444E47">
            <w:pPr>
              <w:ind w:left="2" w:firstLine="0"/>
            </w:pPr>
            <w:r>
              <w:rPr>
                <w:color w:val="000000"/>
              </w:rPr>
              <w:t xml:space="preserve">Παραδείγματα </w:t>
            </w:r>
          </w:p>
        </w:tc>
        <w:tc>
          <w:tcPr>
            <w:tcW w:w="4482" w:type="dxa"/>
            <w:tcBorders>
              <w:top w:val="single" w:sz="4" w:space="0" w:color="000000"/>
              <w:left w:val="single" w:sz="4" w:space="0" w:color="000000"/>
              <w:bottom w:val="single" w:sz="4" w:space="0" w:color="000000"/>
              <w:right w:val="single" w:sz="4" w:space="0" w:color="000000"/>
            </w:tcBorders>
            <w:vAlign w:val="center"/>
          </w:tcPr>
          <w:p w14:paraId="7A8EBACD" w14:textId="77777777" w:rsidR="00B9735F" w:rsidRDefault="00444E47">
            <w:pPr>
              <w:ind w:left="2" w:firstLine="0"/>
            </w:pPr>
            <w:r>
              <w:rPr>
                <w:color w:val="000000"/>
              </w:rPr>
              <w:t xml:space="preserve"> </w:t>
            </w:r>
          </w:p>
        </w:tc>
      </w:tr>
    </w:tbl>
    <w:p w14:paraId="55A6AD02" w14:textId="77777777" w:rsidR="00B9735F" w:rsidRDefault="00444E47">
      <w:pPr>
        <w:pStyle w:val="1"/>
        <w:tabs>
          <w:tab w:val="center" w:pos="3624"/>
        </w:tabs>
        <w:ind w:left="-15" w:firstLine="0"/>
      </w:pPr>
      <w:r>
        <w:t xml:space="preserve">5.1.2 </w:t>
      </w:r>
      <w:r>
        <w:tab/>
        <w:t xml:space="preserve">Ειδικοί Δείκτες Αποτελεσμάτων ΤΔΜ (δράσεις τύπου ΕΤΠΑ) </w:t>
      </w:r>
    </w:p>
    <w:p w14:paraId="76481212" w14:textId="77777777" w:rsidR="00B9735F" w:rsidRDefault="00444E47">
      <w:pPr>
        <w:tabs>
          <w:tab w:val="center" w:pos="3289"/>
        </w:tabs>
        <w:ind w:left="-15" w:firstLine="0"/>
      </w:pPr>
      <w:r>
        <w:rPr>
          <w:color w:val="4F81BD"/>
        </w:rPr>
        <w:t xml:space="preserve">5.1.2.1 </w:t>
      </w:r>
      <w:r>
        <w:rPr>
          <w:color w:val="4F81BD"/>
        </w:rPr>
        <w:tab/>
      </w:r>
      <w:r>
        <w:t xml:space="preserve">Ειδικός Δείκτης PSR746 - Ωφελούμενος πληθυσμός </w:t>
      </w:r>
    </w:p>
    <w:tbl>
      <w:tblPr>
        <w:tblStyle w:val="TableGrid"/>
        <w:tblW w:w="8945" w:type="dxa"/>
        <w:tblInd w:w="6" w:type="dxa"/>
        <w:tblCellMar>
          <w:top w:w="110" w:type="dxa"/>
          <w:left w:w="107" w:type="dxa"/>
          <w:right w:w="48" w:type="dxa"/>
        </w:tblCellMar>
        <w:tblLook w:val="04A0" w:firstRow="1" w:lastRow="0" w:firstColumn="1" w:lastColumn="0" w:noHBand="0" w:noVBand="1"/>
      </w:tblPr>
      <w:tblGrid>
        <w:gridCol w:w="476"/>
        <w:gridCol w:w="4558"/>
        <w:gridCol w:w="3911"/>
      </w:tblGrid>
      <w:tr w:rsidR="00B9735F" w14:paraId="4F05811C" w14:textId="77777777">
        <w:trPr>
          <w:trHeight w:val="526"/>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45EA2F67"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4296DCA"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0465C364" w14:textId="77777777" w:rsidR="00B9735F" w:rsidRDefault="00444E47">
            <w:pPr>
              <w:ind w:left="1" w:firstLine="0"/>
            </w:pPr>
            <w:r>
              <w:rPr>
                <w:color w:val="000000"/>
              </w:rPr>
              <w:t xml:space="preserve">Δεδομένα Δείκτη </w:t>
            </w:r>
          </w:p>
        </w:tc>
      </w:tr>
      <w:tr w:rsidR="00B9735F" w14:paraId="76144ED5" w14:textId="77777777">
        <w:trPr>
          <w:trHeight w:val="532"/>
        </w:trPr>
        <w:tc>
          <w:tcPr>
            <w:tcW w:w="476" w:type="dxa"/>
            <w:tcBorders>
              <w:top w:val="single" w:sz="4" w:space="0" w:color="000000"/>
              <w:left w:val="single" w:sz="4" w:space="0" w:color="000000"/>
              <w:bottom w:val="single" w:sz="4" w:space="0" w:color="000000"/>
              <w:right w:val="single" w:sz="4" w:space="0" w:color="000000"/>
            </w:tcBorders>
            <w:vAlign w:val="center"/>
          </w:tcPr>
          <w:p w14:paraId="2136E857" w14:textId="77777777" w:rsidR="00B9735F" w:rsidRDefault="00444E47">
            <w:pPr>
              <w:ind w:left="0" w:firstLine="0"/>
            </w:pPr>
            <w:r>
              <w:rPr>
                <w:color w:val="000000"/>
              </w:rPr>
              <w:t xml:space="preserve">1 </w:t>
            </w:r>
          </w:p>
        </w:tc>
        <w:tc>
          <w:tcPr>
            <w:tcW w:w="4558" w:type="dxa"/>
            <w:tcBorders>
              <w:top w:val="single" w:sz="4" w:space="0" w:color="000000"/>
              <w:left w:val="single" w:sz="4" w:space="0" w:color="000000"/>
              <w:bottom w:val="single" w:sz="4" w:space="0" w:color="000000"/>
              <w:right w:val="single" w:sz="4" w:space="0" w:color="000000"/>
            </w:tcBorders>
            <w:vAlign w:val="center"/>
          </w:tcPr>
          <w:p w14:paraId="527C0AED" w14:textId="77777777" w:rsidR="00B9735F" w:rsidRDefault="00444E47">
            <w:pPr>
              <w:ind w:left="1" w:firstLine="0"/>
            </w:pPr>
            <w:r>
              <w:rPr>
                <w:color w:val="000000"/>
              </w:rPr>
              <w:t xml:space="preserve">Κωδικός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7BBBFE36" w14:textId="77777777" w:rsidR="00B9735F" w:rsidRDefault="00444E47">
            <w:pPr>
              <w:ind w:left="1" w:firstLine="0"/>
            </w:pPr>
            <w:r>
              <w:rPr>
                <w:color w:val="000000"/>
              </w:rPr>
              <w:t xml:space="preserve">PSR746 </w:t>
            </w:r>
          </w:p>
        </w:tc>
      </w:tr>
      <w:tr w:rsidR="00B9735F" w14:paraId="4FDEDD70"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04212CE8" w14:textId="77777777" w:rsidR="00B9735F" w:rsidRDefault="00444E47">
            <w:pPr>
              <w:ind w:left="0" w:firstLine="0"/>
            </w:pPr>
            <w:r>
              <w:rPr>
                <w:color w:val="000000"/>
              </w:rPr>
              <w:t xml:space="preserve">2 </w:t>
            </w:r>
          </w:p>
        </w:tc>
        <w:tc>
          <w:tcPr>
            <w:tcW w:w="4558" w:type="dxa"/>
            <w:tcBorders>
              <w:top w:val="single" w:sz="4" w:space="0" w:color="000000"/>
              <w:left w:val="single" w:sz="4" w:space="0" w:color="000000"/>
              <w:bottom w:val="single" w:sz="4" w:space="0" w:color="000000"/>
              <w:right w:val="single" w:sz="4" w:space="0" w:color="000000"/>
            </w:tcBorders>
            <w:vAlign w:val="center"/>
          </w:tcPr>
          <w:p w14:paraId="07C46693" w14:textId="77777777" w:rsidR="00B9735F" w:rsidRDefault="00444E47">
            <w:pPr>
              <w:ind w:left="1" w:firstLine="0"/>
            </w:pPr>
            <w:r>
              <w:rPr>
                <w:color w:val="000000"/>
              </w:rPr>
              <w:t xml:space="preserve">Όνομα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149FC1EA" w14:textId="77777777" w:rsidR="00B9735F" w:rsidRDefault="00444E47">
            <w:pPr>
              <w:ind w:left="2" w:firstLine="0"/>
            </w:pPr>
            <w:r>
              <w:rPr>
                <w:color w:val="000000"/>
              </w:rPr>
              <w:t xml:space="preserve">Ωφελούμενος πληθυσμός </w:t>
            </w:r>
          </w:p>
        </w:tc>
      </w:tr>
      <w:tr w:rsidR="00B9735F" w14:paraId="2995DB28"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33E1EAB4" w14:textId="77777777" w:rsidR="00B9735F" w:rsidRDefault="00444E47">
            <w:pPr>
              <w:ind w:left="0" w:firstLine="0"/>
            </w:pPr>
            <w:r>
              <w:rPr>
                <w:color w:val="000000"/>
              </w:rPr>
              <w:t xml:space="preserve">3 </w:t>
            </w:r>
          </w:p>
        </w:tc>
        <w:tc>
          <w:tcPr>
            <w:tcW w:w="4558" w:type="dxa"/>
            <w:tcBorders>
              <w:top w:val="single" w:sz="4" w:space="0" w:color="000000"/>
              <w:left w:val="single" w:sz="4" w:space="0" w:color="000000"/>
              <w:bottom w:val="single" w:sz="4" w:space="0" w:color="000000"/>
              <w:right w:val="single" w:sz="4" w:space="0" w:color="000000"/>
            </w:tcBorders>
            <w:vAlign w:val="center"/>
          </w:tcPr>
          <w:p w14:paraId="7CF5CD22" w14:textId="77777777" w:rsidR="00B9735F" w:rsidRDefault="00444E47">
            <w:pPr>
              <w:ind w:left="1" w:firstLine="0"/>
            </w:pPr>
            <w:r>
              <w:rPr>
                <w:color w:val="000000"/>
              </w:rPr>
              <w:t xml:space="preserve">Μονάδα Μέτρησης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7CCB9812" w14:textId="77777777" w:rsidR="00B9735F" w:rsidRDefault="00444E47">
            <w:pPr>
              <w:ind w:left="2" w:firstLine="0"/>
            </w:pPr>
            <w:r>
              <w:rPr>
                <w:color w:val="000000"/>
              </w:rPr>
              <w:t xml:space="preserve">Κάτοικοι </w:t>
            </w:r>
          </w:p>
        </w:tc>
      </w:tr>
      <w:tr w:rsidR="00B9735F" w14:paraId="0C8E7916"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750567AB" w14:textId="77777777" w:rsidR="00B9735F" w:rsidRDefault="00444E47">
            <w:pPr>
              <w:ind w:left="0" w:firstLine="0"/>
            </w:pPr>
            <w:r>
              <w:rPr>
                <w:color w:val="000000"/>
              </w:rPr>
              <w:t xml:space="preserve">4 </w:t>
            </w:r>
          </w:p>
        </w:tc>
        <w:tc>
          <w:tcPr>
            <w:tcW w:w="4558" w:type="dxa"/>
            <w:tcBorders>
              <w:top w:val="single" w:sz="4" w:space="0" w:color="000000"/>
              <w:left w:val="single" w:sz="4" w:space="0" w:color="000000"/>
              <w:bottom w:val="single" w:sz="4" w:space="0" w:color="000000"/>
              <w:right w:val="single" w:sz="4" w:space="0" w:color="000000"/>
            </w:tcBorders>
            <w:vAlign w:val="center"/>
          </w:tcPr>
          <w:p w14:paraId="6B66F8AA" w14:textId="77777777" w:rsidR="00B9735F" w:rsidRDefault="00444E47">
            <w:pPr>
              <w:ind w:left="1" w:firstLine="0"/>
            </w:pPr>
            <w:r>
              <w:rPr>
                <w:color w:val="000000"/>
              </w:rPr>
              <w:t xml:space="preserve">Είδος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685E812D" w14:textId="77777777" w:rsidR="00B9735F" w:rsidRDefault="00444E47">
            <w:pPr>
              <w:ind w:left="2" w:firstLine="0"/>
            </w:pPr>
            <w:r>
              <w:rPr>
                <w:color w:val="000000"/>
              </w:rPr>
              <w:t xml:space="preserve">Αποτελέσματος  </w:t>
            </w:r>
          </w:p>
        </w:tc>
      </w:tr>
      <w:tr w:rsidR="00B9735F" w14:paraId="48740A13"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50C7FD62" w14:textId="77777777" w:rsidR="00B9735F" w:rsidRDefault="00444E47">
            <w:pPr>
              <w:ind w:left="0" w:firstLine="0"/>
            </w:pPr>
            <w:r>
              <w:rPr>
                <w:color w:val="000000"/>
              </w:rPr>
              <w:t xml:space="preserve">5 </w:t>
            </w:r>
          </w:p>
        </w:tc>
        <w:tc>
          <w:tcPr>
            <w:tcW w:w="4558" w:type="dxa"/>
            <w:tcBorders>
              <w:top w:val="single" w:sz="4" w:space="0" w:color="000000"/>
              <w:left w:val="single" w:sz="4" w:space="0" w:color="000000"/>
              <w:bottom w:val="single" w:sz="4" w:space="0" w:color="000000"/>
              <w:right w:val="single" w:sz="4" w:space="0" w:color="000000"/>
            </w:tcBorders>
            <w:vAlign w:val="center"/>
          </w:tcPr>
          <w:p w14:paraId="235081E1" w14:textId="77777777" w:rsidR="00B9735F" w:rsidRDefault="00444E47">
            <w:pPr>
              <w:ind w:left="1" w:firstLine="0"/>
            </w:pPr>
            <w:r>
              <w:rPr>
                <w:color w:val="000000"/>
              </w:rPr>
              <w:t xml:space="preserve">Τιμή Βάσης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62935014" w14:textId="77777777" w:rsidR="00B9735F" w:rsidRDefault="00444E47">
            <w:pPr>
              <w:ind w:left="1" w:firstLine="0"/>
            </w:pPr>
            <w:r>
              <w:rPr>
                <w:color w:val="000000"/>
              </w:rPr>
              <w:t xml:space="preserve">0 </w:t>
            </w:r>
          </w:p>
        </w:tc>
      </w:tr>
      <w:tr w:rsidR="00B9735F" w14:paraId="0711A51A" w14:textId="77777777">
        <w:trPr>
          <w:trHeight w:val="528"/>
        </w:trPr>
        <w:tc>
          <w:tcPr>
            <w:tcW w:w="476" w:type="dxa"/>
            <w:tcBorders>
              <w:top w:val="single" w:sz="4" w:space="0" w:color="000000"/>
              <w:left w:val="single" w:sz="4" w:space="0" w:color="000000"/>
              <w:bottom w:val="single" w:sz="4" w:space="0" w:color="000000"/>
              <w:right w:val="single" w:sz="4" w:space="0" w:color="000000"/>
            </w:tcBorders>
            <w:vAlign w:val="center"/>
          </w:tcPr>
          <w:p w14:paraId="26B34994" w14:textId="77777777" w:rsidR="00B9735F" w:rsidRDefault="00444E47">
            <w:pPr>
              <w:ind w:left="0" w:firstLine="0"/>
            </w:pPr>
            <w:r>
              <w:rPr>
                <w:color w:val="000000"/>
              </w:rPr>
              <w:t xml:space="preserve">6 </w:t>
            </w:r>
          </w:p>
        </w:tc>
        <w:tc>
          <w:tcPr>
            <w:tcW w:w="4558" w:type="dxa"/>
            <w:tcBorders>
              <w:top w:val="single" w:sz="4" w:space="0" w:color="000000"/>
              <w:left w:val="single" w:sz="4" w:space="0" w:color="000000"/>
              <w:bottom w:val="single" w:sz="4" w:space="0" w:color="000000"/>
              <w:right w:val="single" w:sz="4" w:space="0" w:color="000000"/>
            </w:tcBorders>
            <w:vAlign w:val="center"/>
          </w:tcPr>
          <w:p w14:paraId="471A81F7" w14:textId="77777777" w:rsidR="00B9735F" w:rsidRDefault="00444E47">
            <w:pPr>
              <w:ind w:left="1" w:firstLine="0"/>
            </w:pPr>
            <w:r>
              <w:rPr>
                <w:color w:val="000000"/>
              </w:rPr>
              <w:t xml:space="preserve">Ορόσημο 2024 </w:t>
            </w:r>
          </w:p>
        </w:tc>
        <w:tc>
          <w:tcPr>
            <w:tcW w:w="3911" w:type="dxa"/>
            <w:tcBorders>
              <w:top w:val="single" w:sz="4" w:space="0" w:color="000000"/>
              <w:left w:val="single" w:sz="4" w:space="0" w:color="000000"/>
              <w:bottom w:val="single" w:sz="4" w:space="0" w:color="000000"/>
              <w:right w:val="single" w:sz="4" w:space="0" w:color="000000"/>
            </w:tcBorders>
            <w:vAlign w:val="center"/>
          </w:tcPr>
          <w:p w14:paraId="5EF8BA58" w14:textId="77777777" w:rsidR="00B9735F" w:rsidRDefault="00444E47">
            <w:pPr>
              <w:ind w:left="1" w:firstLine="0"/>
            </w:pPr>
            <w:r>
              <w:rPr>
                <w:color w:val="000000"/>
              </w:rPr>
              <w:t xml:space="preserve">&gt;=0 </w:t>
            </w:r>
          </w:p>
        </w:tc>
      </w:tr>
      <w:tr w:rsidR="00B9735F" w14:paraId="7AAD1D72"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4AF795D6" w14:textId="77777777" w:rsidR="00B9735F" w:rsidRDefault="00444E47">
            <w:pPr>
              <w:ind w:left="0" w:firstLine="0"/>
            </w:pPr>
            <w:r>
              <w:rPr>
                <w:color w:val="000000"/>
              </w:rPr>
              <w:t xml:space="preserve">7 </w:t>
            </w:r>
          </w:p>
        </w:tc>
        <w:tc>
          <w:tcPr>
            <w:tcW w:w="4558" w:type="dxa"/>
            <w:tcBorders>
              <w:top w:val="single" w:sz="4" w:space="0" w:color="000000"/>
              <w:left w:val="single" w:sz="4" w:space="0" w:color="000000"/>
              <w:bottom w:val="single" w:sz="4" w:space="0" w:color="000000"/>
              <w:right w:val="single" w:sz="4" w:space="0" w:color="000000"/>
            </w:tcBorders>
            <w:vAlign w:val="center"/>
          </w:tcPr>
          <w:p w14:paraId="173BFFD9" w14:textId="77777777" w:rsidR="00B9735F" w:rsidRDefault="00444E47">
            <w:pPr>
              <w:ind w:left="1" w:firstLine="0"/>
            </w:pPr>
            <w:r>
              <w:rPr>
                <w:color w:val="000000"/>
              </w:rPr>
              <w:t xml:space="preserve">Στόχος 2029 </w:t>
            </w:r>
          </w:p>
        </w:tc>
        <w:tc>
          <w:tcPr>
            <w:tcW w:w="3911" w:type="dxa"/>
            <w:tcBorders>
              <w:top w:val="single" w:sz="4" w:space="0" w:color="000000"/>
              <w:left w:val="single" w:sz="4" w:space="0" w:color="000000"/>
              <w:bottom w:val="single" w:sz="4" w:space="0" w:color="000000"/>
              <w:right w:val="single" w:sz="4" w:space="0" w:color="000000"/>
            </w:tcBorders>
            <w:vAlign w:val="center"/>
          </w:tcPr>
          <w:p w14:paraId="73D2D7C9" w14:textId="77777777" w:rsidR="00B9735F" w:rsidRDefault="00444E47">
            <w:pPr>
              <w:ind w:left="1" w:firstLine="0"/>
            </w:pPr>
            <w:r>
              <w:rPr>
                <w:color w:val="000000"/>
              </w:rPr>
              <w:t xml:space="preserve">&gt;0 </w:t>
            </w:r>
          </w:p>
        </w:tc>
      </w:tr>
      <w:tr w:rsidR="00B9735F" w14:paraId="361D72A2"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5E4FA01D" w14:textId="77777777" w:rsidR="00B9735F" w:rsidRDefault="00444E47">
            <w:pPr>
              <w:ind w:left="0" w:firstLine="0"/>
            </w:pPr>
            <w:r>
              <w:rPr>
                <w:color w:val="000000"/>
              </w:rPr>
              <w:t xml:space="preserve">8 </w:t>
            </w:r>
          </w:p>
        </w:tc>
        <w:tc>
          <w:tcPr>
            <w:tcW w:w="4558" w:type="dxa"/>
            <w:tcBorders>
              <w:top w:val="single" w:sz="4" w:space="0" w:color="000000"/>
              <w:left w:val="single" w:sz="4" w:space="0" w:color="000000"/>
              <w:bottom w:val="single" w:sz="4" w:space="0" w:color="000000"/>
              <w:right w:val="single" w:sz="4" w:space="0" w:color="000000"/>
            </w:tcBorders>
            <w:vAlign w:val="center"/>
          </w:tcPr>
          <w:p w14:paraId="2FBE628F" w14:textId="77777777" w:rsidR="00B9735F" w:rsidRDefault="00444E47">
            <w:pPr>
              <w:ind w:left="1" w:firstLine="0"/>
            </w:pPr>
            <w:r>
              <w:rPr>
                <w:color w:val="000000"/>
              </w:rPr>
              <w:t xml:space="preserve">Στόχος Πολιτικής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35D7E29D" w14:textId="77777777" w:rsidR="00B9735F" w:rsidRDefault="00444E47">
            <w:pPr>
              <w:ind w:left="1" w:firstLine="0"/>
              <w:jc w:val="both"/>
            </w:pPr>
            <w:r>
              <w:rPr>
                <w:color w:val="000000"/>
              </w:rPr>
              <w:t xml:space="preserve">ΣΠ2 Πιο Πράσινη Ευρώπη στο πλαίσιο του ΤΔΜ </w:t>
            </w:r>
          </w:p>
        </w:tc>
      </w:tr>
      <w:tr w:rsidR="00B9735F" w14:paraId="1DB934FC" w14:textId="77777777">
        <w:trPr>
          <w:trHeight w:val="2489"/>
        </w:trPr>
        <w:tc>
          <w:tcPr>
            <w:tcW w:w="476" w:type="dxa"/>
            <w:tcBorders>
              <w:top w:val="single" w:sz="4" w:space="0" w:color="000000"/>
              <w:left w:val="single" w:sz="4" w:space="0" w:color="000000"/>
              <w:bottom w:val="single" w:sz="4" w:space="0" w:color="000000"/>
              <w:right w:val="single" w:sz="4" w:space="0" w:color="000000"/>
            </w:tcBorders>
            <w:vAlign w:val="center"/>
          </w:tcPr>
          <w:p w14:paraId="22C38346" w14:textId="77777777" w:rsidR="00B9735F" w:rsidRDefault="00444E47">
            <w:pPr>
              <w:ind w:left="0" w:firstLine="0"/>
            </w:pPr>
            <w:r>
              <w:rPr>
                <w:color w:val="000000"/>
              </w:rPr>
              <w:lastRenderedPageBreak/>
              <w:t xml:space="preserve">9 </w:t>
            </w:r>
          </w:p>
        </w:tc>
        <w:tc>
          <w:tcPr>
            <w:tcW w:w="4558" w:type="dxa"/>
            <w:tcBorders>
              <w:top w:val="single" w:sz="4" w:space="0" w:color="000000"/>
              <w:left w:val="single" w:sz="4" w:space="0" w:color="000000"/>
              <w:bottom w:val="single" w:sz="4" w:space="0" w:color="000000"/>
              <w:right w:val="single" w:sz="4" w:space="0" w:color="000000"/>
            </w:tcBorders>
            <w:vAlign w:val="center"/>
          </w:tcPr>
          <w:p w14:paraId="418FE6C7" w14:textId="77777777" w:rsidR="00B9735F" w:rsidRDefault="00444E47">
            <w:pPr>
              <w:ind w:left="1" w:firstLine="0"/>
            </w:pPr>
            <w:r>
              <w:rPr>
                <w:color w:val="000000"/>
              </w:rPr>
              <w:t xml:space="preserve">Ορισμός και έννοιες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48952BAC" w14:textId="77777777" w:rsidR="00B9735F" w:rsidRDefault="00444E47">
            <w:pPr>
              <w:ind w:left="1" w:right="53" w:firstLine="0"/>
              <w:jc w:val="both"/>
            </w:pPr>
            <w:r>
              <w:rPr>
                <w:color w:val="000000"/>
              </w:rPr>
              <w:t xml:space="preserve">Ο δείκτης αποτελέσματος εκφράζει τον αριθμό των ανθρώπων που ωφελούνται άμεσα από τις δυνατότητες που παρέχουν τα νέα ή αναβαθμισμένα δίκτυα ηλεκτρισμού, καθώς επιτρέπουν τη μεγαλύτερη διείσδυση των ΑΠΕ και την ανάδειξη των επηρεαζόμενων περιοχών σε εναλλακτικούς ενεργειακούς κόμβους. </w:t>
            </w:r>
          </w:p>
        </w:tc>
      </w:tr>
      <w:tr w:rsidR="00B9735F" w14:paraId="36374D8A"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653276AB" w14:textId="77777777" w:rsidR="00B9735F" w:rsidRDefault="00444E47">
            <w:pPr>
              <w:ind w:left="0" w:firstLine="0"/>
            </w:pPr>
            <w:r>
              <w:rPr>
                <w:color w:val="000000"/>
              </w:rPr>
              <w:t xml:space="preserve">10 </w:t>
            </w:r>
          </w:p>
        </w:tc>
        <w:tc>
          <w:tcPr>
            <w:tcW w:w="4558" w:type="dxa"/>
            <w:tcBorders>
              <w:top w:val="single" w:sz="4" w:space="0" w:color="000000"/>
              <w:left w:val="single" w:sz="4" w:space="0" w:color="000000"/>
              <w:bottom w:val="single" w:sz="4" w:space="0" w:color="000000"/>
              <w:right w:val="single" w:sz="4" w:space="0" w:color="000000"/>
            </w:tcBorders>
            <w:vAlign w:val="center"/>
          </w:tcPr>
          <w:p w14:paraId="5BFF7721" w14:textId="77777777" w:rsidR="00B9735F" w:rsidRDefault="00444E47">
            <w:pPr>
              <w:ind w:left="1" w:firstLine="0"/>
            </w:pPr>
            <w:r>
              <w:rPr>
                <w:color w:val="000000"/>
              </w:rPr>
              <w:t xml:space="preserve">Πηγή συλλογής δεδομένων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728A143D" w14:textId="77777777" w:rsidR="00B9735F" w:rsidRDefault="00444E47">
            <w:pPr>
              <w:ind w:left="1" w:firstLine="0"/>
            </w:pPr>
            <w:r>
              <w:rPr>
                <w:color w:val="000000"/>
              </w:rPr>
              <w:t xml:space="preserve">Ενισχυόμενα έργα </w:t>
            </w:r>
          </w:p>
        </w:tc>
      </w:tr>
      <w:tr w:rsidR="00B9735F" w14:paraId="5F0D26BA"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02A677D6" w14:textId="77777777" w:rsidR="00B9735F" w:rsidRDefault="00444E47">
            <w:pPr>
              <w:ind w:left="0" w:firstLine="0"/>
            </w:pPr>
            <w:r>
              <w:rPr>
                <w:color w:val="000000"/>
              </w:rPr>
              <w:t xml:space="preserve">11 </w:t>
            </w:r>
          </w:p>
        </w:tc>
        <w:tc>
          <w:tcPr>
            <w:tcW w:w="4558" w:type="dxa"/>
            <w:tcBorders>
              <w:top w:val="single" w:sz="4" w:space="0" w:color="000000"/>
              <w:left w:val="single" w:sz="4" w:space="0" w:color="000000"/>
              <w:bottom w:val="single" w:sz="4" w:space="0" w:color="000000"/>
              <w:right w:val="single" w:sz="4" w:space="0" w:color="000000"/>
            </w:tcBorders>
            <w:vAlign w:val="center"/>
          </w:tcPr>
          <w:p w14:paraId="474FF1E8" w14:textId="77777777" w:rsidR="00B9735F" w:rsidRDefault="00444E47">
            <w:pPr>
              <w:ind w:left="1" w:firstLine="0"/>
            </w:pPr>
            <w:r>
              <w:rPr>
                <w:color w:val="000000"/>
              </w:rPr>
              <w:t xml:space="preserve">Χρόνος μέτρησης της επίτευξης του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61002EB8" w14:textId="77777777" w:rsidR="00B9735F" w:rsidRDefault="00444E47">
            <w:pPr>
              <w:ind w:left="1" w:firstLine="0"/>
              <w:jc w:val="both"/>
            </w:pPr>
            <w:r>
              <w:rPr>
                <w:color w:val="000000"/>
              </w:rPr>
              <w:t xml:space="preserve">Με την ολοκλήρωση της υλοποίησης των ενισχυόμενων  έργων </w:t>
            </w:r>
          </w:p>
        </w:tc>
      </w:tr>
      <w:tr w:rsidR="00B9735F" w14:paraId="4981B20A"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16939E44" w14:textId="77777777" w:rsidR="00B9735F" w:rsidRDefault="00444E47">
            <w:pPr>
              <w:ind w:left="0" w:firstLine="0"/>
            </w:pPr>
            <w:r>
              <w:rPr>
                <w:color w:val="000000"/>
              </w:rPr>
              <w:t xml:space="preserve">12 </w:t>
            </w:r>
          </w:p>
        </w:tc>
        <w:tc>
          <w:tcPr>
            <w:tcW w:w="4558" w:type="dxa"/>
            <w:tcBorders>
              <w:top w:val="single" w:sz="4" w:space="0" w:color="000000"/>
              <w:left w:val="single" w:sz="4" w:space="0" w:color="000000"/>
              <w:bottom w:val="single" w:sz="4" w:space="0" w:color="000000"/>
              <w:right w:val="single" w:sz="4" w:space="0" w:color="000000"/>
            </w:tcBorders>
            <w:vAlign w:val="center"/>
          </w:tcPr>
          <w:p w14:paraId="382B515F" w14:textId="77777777" w:rsidR="00B9735F" w:rsidRDefault="00444E47">
            <w:pPr>
              <w:ind w:left="1" w:firstLine="0"/>
            </w:pPr>
            <w:r>
              <w:rPr>
                <w:color w:val="000000"/>
              </w:rPr>
              <w:t xml:space="preserve">Υποβολή αναφορών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70DD8BF7" w14:textId="77777777" w:rsidR="00B9735F" w:rsidRDefault="00444E47">
            <w:pPr>
              <w:spacing w:after="4"/>
              <w:ind w:left="1" w:firstLine="0"/>
            </w:pPr>
            <w:r>
              <w:rPr>
                <w:color w:val="000000"/>
              </w:rPr>
              <w:t xml:space="preserve">Μια φορά ετησίως, ξεκινώντας από </w:t>
            </w:r>
          </w:p>
          <w:p w14:paraId="7E4F767E" w14:textId="77777777" w:rsidR="00B9735F" w:rsidRDefault="00444E47">
            <w:pPr>
              <w:ind w:left="1" w:firstLine="0"/>
            </w:pPr>
            <w:r>
              <w:rPr>
                <w:color w:val="000000"/>
              </w:rPr>
              <w:t xml:space="preserve">31.1.2022 και έως το 2030 </w:t>
            </w:r>
          </w:p>
        </w:tc>
      </w:tr>
      <w:tr w:rsidR="00B9735F" w14:paraId="762F755E"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0F9803A0" w14:textId="77777777" w:rsidR="00B9735F" w:rsidRDefault="00444E47">
            <w:pPr>
              <w:ind w:left="0" w:firstLine="0"/>
            </w:pPr>
            <w:r>
              <w:rPr>
                <w:color w:val="000000"/>
              </w:rPr>
              <w:t xml:space="preserve">13 </w:t>
            </w:r>
          </w:p>
        </w:tc>
        <w:tc>
          <w:tcPr>
            <w:tcW w:w="4558" w:type="dxa"/>
            <w:tcBorders>
              <w:top w:val="single" w:sz="4" w:space="0" w:color="000000"/>
              <w:left w:val="single" w:sz="4" w:space="0" w:color="000000"/>
              <w:bottom w:val="single" w:sz="4" w:space="0" w:color="000000"/>
              <w:right w:val="single" w:sz="4" w:space="0" w:color="000000"/>
            </w:tcBorders>
            <w:vAlign w:val="center"/>
          </w:tcPr>
          <w:p w14:paraId="55CFCA5F" w14:textId="77777777" w:rsidR="00B9735F" w:rsidRDefault="00444E47">
            <w:pPr>
              <w:ind w:left="1" w:firstLine="0"/>
            </w:pPr>
            <w:r>
              <w:rPr>
                <w:color w:val="000000"/>
              </w:rPr>
              <w:t xml:space="preserve">Πηγές </w:t>
            </w:r>
          </w:p>
        </w:tc>
        <w:tc>
          <w:tcPr>
            <w:tcW w:w="3911" w:type="dxa"/>
            <w:tcBorders>
              <w:top w:val="single" w:sz="4" w:space="0" w:color="000000"/>
              <w:left w:val="single" w:sz="4" w:space="0" w:color="000000"/>
              <w:bottom w:val="single" w:sz="4" w:space="0" w:color="000000"/>
              <w:right w:val="single" w:sz="4" w:space="0" w:color="000000"/>
            </w:tcBorders>
          </w:tcPr>
          <w:p w14:paraId="1F936FA9" w14:textId="77777777" w:rsidR="00B9735F" w:rsidRDefault="00444E47">
            <w:pPr>
              <w:ind w:left="1" w:firstLine="0"/>
            </w:pPr>
            <w:r>
              <w:rPr>
                <w:color w:val="000000"/>
              </w:rPr>
              <w:t xml:space="preserve"> </w:t>
            </w:r>
          </w:p>
        </w:tc>
      </w:tr>
      <w:tr w:rsidR="00B9735F" w14:paraId="2C609112"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15B68239" w14:textId="77777777" w:rsidR="00B9735F" w:rsidRDefault="00444E47">
            <w:pPr>
              <w:ind w:left="0" w:firstLine="0"/>
            </w:pPr>
            <w:r>
              <w:rPr>
                <w:color w:val="000000"/>
              </w:rPr>
              <w:t xml:space="preserve">14 </w:t>
            </w:r>
          </w:p>
        </w:tc>
        <w:tc>
          <w:tcPr>
            <w:tcW w:w="4558" w:type="dxa"/>
            <w:tcBorders>
              <w:top w:val="single" w:sz="4" w:space="0" w:color="000000"/>
              <w:left w:val="single" w:sz="4" w:space="0" w:color="000000"/>
              <w:bottom w:val="single" w:sz="4" w:space="0" w:color="000000"/>
              <w:right w:val="single" w:sz="4" w:space="0" w:color="000000"/>
            </w:tcBorders>
            <w:vAlign w:val="center"/>
          </w:tcPr>
          <w:p w14:paraId="15AE8DEA" w14:textId="77777777" w:rsidR="00B9735F" w:rsidRDefault="00444E47">
            <w:pPr>
              <w:ind w:left="1" w:firstLine="0"/>
            </w:pPr>
            <w:r>
              <w:rPr>
                <w:color w:val="000000"/>
              </w:rPr>
              <w:t xml:space="preserve">Αντίστοιχος Δείκτης  </w:t>
            </w:r>
          </w:p>
        </w:tc>
        <w:tc>
          <w:tcPr>
            <w:tcW w:w="3911" w:type="dxa"/>
            <w:tcBorders>
              <w:top w:val="single" w:sz="4" w:space="0" w:color="000000"/>
              <w:left w:val="single" w:sz="4" w:space="0" w:color="000000"/>
              <w:bottom w:val="single" w:sz="4" w:space="0" w:color="000000"/>
              <w:right w:val="single" w:sz="4" w:space="0" w:color="000000"/>
            </w:tcBorders>
          </w:tcPr>
          <w:p w14:paraId="64870F3D" w14:textId="77777777" w:rsidR="00B9735F" w:rsidRDefault="00444E47">
            <w:pPr>
              <w:ind w:left="1" w:firstLine="0"/>
            </w:pPr>
            <w:r>
              <w:rPr>
                <w:color w:val="000000"/>
              </w:rPr>
              <w:t xml:space="preserve"> </w:t>
            </w:r>
          </w:p>
        </w:tc>
      </w:tr>
      <w:tr w:rsidR="00B9735F" w14:paraId="5D6FA1A0"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0FAA2753" w14:textId="77777777" w:rsidR="00B9735F" w:rsidRDefault="00444E47">
            <w:pPr>
              <w:ind w:left="0" w:firstLine="0"/>
            </w:pPr>
            <w:r>
              <w:rPr>
                <w:color w:val="000000"/>
              </w:rPr>
              <w:t xml:space="preserve">15 </w:t>
            </w:r>
          </w:p>
        </w:tc>
        <w:tc>
          <w:tcPr>
            <w:tcW w:w="4558" w:type="dxa"/>
            <w:tcBorders>
              <w:top w:val="single" w:sz="4" w:space="0" w:color="000000"/>
              <w:left w:val="single" w:sz="4" w:space="0" w:color="000000"/>
              <w:bottom w:val="single" w:sz="4" w:space="0" w:color="000000"/>
              <w:right w:val="single" w:sz="4" w:space="0" w:color="000000"/>
            </w:tcBorders>
            <w:vAlign w:val="center"/>
          </w:tcPr>
          <w:p w14:paraId="0DB34F15" w14:textId="77777777" w:rsidR="00B9735F" w:rsidRDefault="00444E47">
            <w:pPr>
              <w:ind w:left="1" w:firstLine="0"/>
            </w:pPr>
            <w:r>
              <w:rPr>
                <w:color w:val="000000"/>
              </w:rPr>
              <w:t xml:space="preserve">Σημείωση </w:t>
            </w:r>
          </w:p>
        </w:tc>
        <w:tc>
          <w:tcPr>
            <w:tcW w:w="3911" w:type="dxa"/>
            <w:tcBorders>
              <w:top w:val="single" w:sz="4" w:space="0" w:color="000000"/>
              <w:left w:val="single" w:sz="4" w:space="0" w:color="000000"/>
              <w:bottom w:val="single" w:sz="4" w:space="0" w:color="000000"/>
              <w:right w:val="single" w:sz="4" w:space="0" w:color="000000"/>
            </w:tcBorders>
          </w:tcPr>
          <w:p w14:paraId="32ED8763" w14:textId="77777777" w:rsidR="00B9735F" w:rsidRDefault="00444E47">
            <w:pPr>
              <w:ind w:left="1" w:firstLine="0"/>
            </w:pPr>
            <w:r>
              <w:rPr>
                <w:color w:val="000000"/>
              </w:rPr>
              <w:t xml:space="preserve"> </w:t>
            </w:r>
          </w:p>
        </w:tc>
      </w:tr>
      <w:tr w:rsidR="00B9735F" w14:paraId="3A5A06E5"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1E986DF7" w14:textId="77777777" w:rsidR="00B9735F" w:rsidRDefault="00444E47">
            <w:pPr>
              <w:ind w:left="0" w:firstLine="0"/>
            </w:pPr>
            <w:r>
              <w:rPr>
                <w:color w:val="000000"/>
              </w:rPr>
              <w:t xml:space="preserve">16 </w:t>
            </w:r>
          </w:p>
        </w:tc>
        <w:tc>
          <w:tcPr>
            <w:tcW w:w="4558" w:type="dxa"/>
            <w:tcBorders>
              <w:top w:val="single" w:sz="4" w:space="0" w:color="000000"/>
              <w:left w:val="single" w:sz="4" w:space="0" w:color="000000"/>
              <w:bottom w:val="single" w:sz="4" w:space="0" w:color="000000"/>
              <w:right w:val="single" w:sz="4" w:space="0" w:color="000000"/>
            </w:tcBorders>
            <w:vAlign w:val="center"/>
          </w:tcPr>
          <w:p w14:paraId="58BF535A" w14:textId="77777777" w:rsidR="00B9735F" w:rsidRDefault="00444E47">
            <w:pPr>
              <w:ind w:left="1" w:firstLine="0"/>
            </w:pPr>
            <w:r>
              <w:rPr>
                <w:color w:val="000000"/>
              </w:rPr>
              <w:t xml:space="preserve">Παραδείγματα </w:t>
            </w:r>
          </w:p>
        </w:tc>
        <w:tc>
          <w:tcPr>
            <w:tcW w:w="3911" w:type="dxa"/>
            <w:tcBorders>
              <w:top w:val="single" w:sz="4" w:space="0" w:color="000000"/>
              <w:left w:val="single" w:sz="4" w:space="0" w:color="000000"/>
              <w:bottom w:val="single" w:sz="4" w:space="0" w:color="000000"/>
              <w:right w:val="single" w:sz="4" w:space="0" w:color="000000"/>
            </w:tcBorders>
            <w:vAlign w:val="center"/>
          </w:tcPr>
          <w:p w14:paraId="3EED8D7F" w14:textId="77777777" w:rsidR="00B9735F" w:rsidRDefault="00444E47">
            <w:pPr>
              <w:ind w:left="1" w:firstLine="0"/>
            </w:pPr>
            <w:r>
              <w:rPr>
                <w:color w:val="000000"/>
              </w:rPr>
              <w:t xml:space="preserve">  </w:t>
            </w:r>
          </w:p>
        </w:tc>
      </w:tr>
    </w:tbl>
    <w:p w14:paraId="2AC75D27" w14:textId="77777777" w:rsidR="00B9735F" w:rsidRDefault="00444E47">
      <w:pPr>
        <w:tabs>
          <w:tab w:val="center" w:pos="3016"/>
        </w:tabs>
        <w:ind w:left="-15" w:firstLine="0"/>
      </w:pPr>
      <w:r>
        <w:rPr>
          <w:color w:val="4F81BD"/>
        </w:rPr>
        <w:t xml:space="preserve">5.1.2.2 </w:t>
      </w:r>
      <w:r>
        <w:rPr>
          <w:color w:val="4F81BD"/>
        </w:rPr>
        <w:tab/>
      </w:r>
      <w:r>
        <w:t xml:space="preserve">Ειδικός Δείκτης PSR750- Ωφελούμενοι Δήμοι  </w:t>
      </w:r>
    </w:p>
    <w:tbl>
      <w:tblPr>
        <w:tblStyle w:val="TableGrid"/>
        <w:tblW w:w="8945" w:type="dxa"/>
        <w:tblInd w:w="6" w:type="dxa"/>
        <w:tblCellMar>
          <w:top w:w="110" w:type="dxa"/>
          <w:left w:w="107" w:type="dxa"/>
          <w:right w:w="48" w:type="dxa"/>
        </w:tblCellMar>
        <w:tblLook w:val="04A0" w:firstRow="1" w:lastRow="0" w:firstColumn="1" w:lastColumn="0" w:noHBand="0" w:noVBand="1"/>
      </w:tblPr>
      <w:tblGrid>
        <w:gridCol w:w="476"/>
        <w:gridCol w:w="4558"/>
        <w:gridCol w:w="3911"/>
      </w:tblGrid>
      <w:tr w:rsidR="00B9735F" w14:paraId="13747B87" w14:textId="77777777">
        <w:trPr>
          <w:trHeight w:val="528"/>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3D4D7277"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F2D1C24"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09D73E8" w14:textId="77777777" w:rsidR="00B9735F" w:rsidRDefault="00444E47">
            <w:pPr>
              <w:ind w:left="1" w:firstLine="0"/>
            </w:pPr>
            <w:r>
              <w:rPr>
                <w:color w:val="000000"/>
              </w:rPr>
              <w:t xml:space="preserve">Δεδομένα Δείκτη </w:t>
            </w:r>
          </w:p>
        </w:tc>
      </w:tr>
      <w:tr w:rsidR="00B9735F" w14:paraId="3045E156" w14:textId="77777777">
        <w:trPr>
          <w:trHeight w:val="529"/>
        </w:trPr>
        <w:tc>
          <w:tcPr>
            <w:tcW w:w="476" w:type="dxa"/>
            <w:tcBorders>
              <w:top w:val="single" w:sz="4" w:space="0" w:color="000000"/>
              <w:left w:val="single" w:sz="4" w:space="0" w:color="000000"/>
              <w:bottom w:val="single" w:sz="4" w:space="0" w:color="000000"/>
              <w:right w:val="single" w:sz="4" w:space="0" w:color="000000"/>
            </w:tcBorders>
            <w:vAlign w:val="center"/>
          </w:tcPr>
          <w:p w14:paraId="76B3A143" w14:textId="77777777" w:rsidR="00B9735F" w:rsidRDefault="00444E47">
            <w:pPr>
              <w:ind w:left="0" w:firstLine="0"/>
            </w:pPr>
            <w:r>
              <w:rPr>
                <w:color w:val="000000"/>
              </w:rPr>
              <w:t xml:space="preserve">1 </w:t>
            </w:r>
          </w:p>
        </w:tc>
        <w:tc>
          <w:tcPr>
            <w:tcW w:w="4558" w:type="dxa"/>
            <w:tcBorders>
              <w:top w:val="single" w:sz="4" w:space="0" w:color="000000"/>
              <w:left w:val="single" w:sz="4" w:space="0" w:color="000000"/>
              <w:bottom w:val="single" w:sz="4" w:space="0" w:color="000000"/>
              <w:right w:val="single" w:sz="4" w:space="0" w:color="000000"/>
            </w:tcBorders>
            <w:vAlign w:val="center"/>
          </w:tcPr>
          <w:p w14:paraId="643E8285" w14:textId="77777777" w:rsidR="00B9735F" w:rsidRDefault="00444E47">
            <w:pPr>
              <w:ind w:left="1" w:firstLine="0"/>
            </w:pPr>
            <w:r>
              <w:rPr>
                <w:color w:val="000000"/>
              </w:rPr>
              <w:t xml:space="preserve">Κωδικός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4D2219D5" w14:textId="77777777" w:rsidR="00B9735F" w:rsidRDefault="00444E47">
            <w:pPr>
              <w:ind w:left="1" w:firstLine="0"/>
            </w:pPr>
            <w:r>
              <w:rPr>
                <w:color w:val="000000"/>
              </w:rPr>
              <w:t xml:space="preserve">PSR750 </w:t>
            </w:r>
          </w:p>
        </w:tc>
      </w:tr>
      <w:tr w:rsidR="00B9735F" w14:paraId="3CD7EA79"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03E27BBC" w14:textId="77777777" w:rsidR="00B9735F" w:rsidRDefault="00444E47">
            <w:pPr>
              <w:ind w:left="0" w:firstLine="0"/>
            </w:pPr>
            <w:r>
              <w:rPr>
                <w:color w:val="000000"/>
              </w:rPr>
              <w:t xml:space="preserve">2 </w:t>
            </w:r>
          </w:p>
        </w:tc>
        <w:tc>
          <w:tcPr>
            <w:tcW w:w="4558" w:type="dxa"/>
            <w:tcBorders>
              <w:top w:val="single" w:sz="4" w:space="0" w:color="000000"/>
              <w:left w:val="single" w:sz="4" w:space="0" w:color="000000"/>
              <w:bottom w:val="single" w:sz="4" w:space="0" w:color="000000"/>
              <w:right w:val="single" w:sz="4" w:space="0" w:color="000000"/>
            </w:tcBorders>
            <w:vAlign w:val="center"/>
          </w:tcPr>
          <w:p w14:paraId="22B18675" w14:textId="77777777" w:rsidR="00B9735F" w:rsidRDefault="00444E47">
            <w:pPr>
              <w:ind w:left="1" w:firstLine="0"/>
            </w:pPr>
            <w:r>
              <w:rPr>
                <w:color w:val="000000"/>
              </w:rPr>
              <w:t xml:space="preserve">Όνομα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0F8001F6" w14:textId="77777777" w:rsidR="00B9735F" w:rsidRDefault="00444E47">
            <w:pPr>
              <w:ind w:left="1" w:firstLine="0"/>
              <w:jc w:val="both"/>
            </w:pPr>
            <w:r>
              <w:rPr>
                <w:color w:val="000000"/>
              </w:rPr>
              <w:t xml:space="preserve">Δήμοι που ωφελούνται από παρεμβάσεις δίκαιης αναπτυξιακής μετάβασης </w:t>
            </w:r>
          </w:p>
        </w:tc>
      </w:tr>
      <w:tr w:rsidR="00B9735F" w14:paraId="6A09886F"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424AEEF6" w14:textId="77777777" w:rsidR="00B9735F" w:rsidRDefault="00444E47">
            <w:pPr>
              <w:ind w:left="0" w:firstLine="0"/>
            </w:pPr>
            <w:r>
              <w:rPr>
                <w:color w:val="000000"/>
              </w:rPr>
              <w:t xml:space="preserve">3 </w:t>
            </w:r>
          </w:p>
        </w:tc>
        <w:tc>
          <w:tcPr>
            <w:tcW w:w="4558" w:type="dxa"/>
            <w:tcBorders>
              <w:top w:val="single" w:sz="4" w:space="0" w:color="000000"/>
              <w:left w:val="single" w:sz="4" w:space="0" w:color="000000"/>
              <w:bottom w:val="single" w:sz="4" w:space="0" w:color="000000"/>
              <w:right w:val="single" w:sz="4" w:space="0" w:color="000000"/>
            </w:tcBorders>
            <w:vAlign w:val="center"/>
          </w:tcPr>
          <w:p w14:paraId="4FBE2663" w14:textId="77777777" w:rsidR="00B9735F" w:rsidRDefault="00444E47">
            <w:pPr>
              <w:ind w:left="1" w:firstLine="0"/>
            </w:pPr>
            <w:r>
              <w:rPr>
                <w:color w:val="000000"/>
              </w:rPr>
              <w:t xml:space="preserve">Μονάδα Μέτρησης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4CD387B2" w14:textId="77777777" w:rsidR="00B9735F" w:rsidRDefault="00444E47">
            <w:pPr>
              <w:ind w:left="2" w:firstLine="0"/>
            </w:pPr>
            <w:r>
              <w:rPr>
                <w:color w:val="000000"/>
              </w:rPr>
              <w:t xml:space="preserve">Αριθμός </w:t>
            </w:r>
          </w:p>
        </w:tc>
      </w:tr>
      <w:tr w:rsidR="00B9735F" w14:paraId="7249345D"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0AC40330" w14:textId="77777777" w:rsidR="00B9735F" w:rsidRDefault="00444E47">
            <w:pPr>
              <w:ind w:left="0" w:firstLine="0"/>
            </w:pPr>
            <w:r>
              <w:rPr>
                <w:color w:val="000000"/>
              </w:rPr>
              <w:t xml:space="preserve">4 </w:t>
            </w:r>
          </w:p>
        </w:tc>
        <w:tc>
          <w:tcPr>
            <w:tcW w:w="4558" w:type="dxa"/>
            <w:tcBorders>
              <w:top w:val="single" w:sz="4" w:space="0" w:color="000000"/>
              <w:left w:val="single" w:sz="4" w:space="0" w:color="000000"/>
              <w:bottom w:val="single" w:sz="4" w:space="0" w:color="000000"/>
              <w:right w:val="single" w:sz="4" w:space="0" w:color="000000"/>
            </w:tcBorders>
            <w:vAlign w:val="center"/>
          </w:tcPr>
          <w:p w14:paraId="1CBAFB64" w14:textId="77777777" w:rsidR="00B9735F" w:rsidRDefault="00444E47">
            <w:pPr>
              <w:ind w:left="1" w:firstLine="0"/>
            </w:pPr>
            <w:r>
              <w:rPr>
                <w:color w:val="000000"/>
              </w:rPr>
              <w:t xml:space="preserve">Είδος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4C4AF296" w14:textId="77777777" w:rsidR="00B9735F" w:rsidRDefault="00444E47">
            <w:pPr>
              <w:ind w:left="2" w:firstLine="0"/>
            </w:pPr>
            <w:r>
              <w:rPr>
                <w:color w:val="000000"/>
              </w:rPr>
              <w:t xml:space="preserve">Αποτελέσματος  </w:t>
            </w:r>
          </w:p>
        </w:tc>
      </w:tr>
      <w:tr w:rsidR="00B9735F" w14:paraId="500DCAC7" w14:textId="77777777">
        <w:trPr>
          <w:trHeight w:val="528"/>
        </w:trPr>
        <w:tc>
          <w:tcPr>
            <w:tcW w:w="476" w:type="dxa"/>
            <w:tcBorders>
              <w:top w:val="single" w:sz="4" w:space="0" w:color="000000"/>
              <w:left w:val="single" w:sz="4" w:space="0" w:color="000000"/>
              <w:bottom w:val="single" w:sz="4" w:space="0" w:color="000000"/>
              <w:right w:val="single" w:sz="4" w:space="0" w:color="000000"/>
            </w:tcBorders>
            <w:vAlign w:val="center"/>
          </w:tcPr>
          <w:p w14:paraId="7D6AC5BF" w14:textId="77777777" w:rsidR="00B9735F" w:rsidRDefault="00444E47">
            <w:pPr>
              <w:ind w:left="0" w:firstLine="0"/>
            </w:pPr>
            <w:r>
              <w:rPr>
                <w:color w:val="000000"/>
              </w:rPr>
              <w:t xml:space="preserve">5 </w:t>
            </w:r>
          </w:p>
        </w:tc>
        <w:tc>
          <w:tcPr>
            <w:tcW w:w="4558" w:type="dxa"/>
            <w:tcBorders>
              <w:top w:val="single" w:sz="4" w:space="0" w:color="000000"/>
              <w:left w:val="single" w:sz="4" w:space="0" w:color="000000"/>
              <w:bottom w:val="single" w:sz="4" w:space="0" w:color="000000"/>
              <w:right w:val="single" w:sz="4" w:space="0" w:color="000000"/>
            </w:tcBorders>
            <w:vAlign w:val="center"/>
          </w:tcPr>
          <w:p w14:paraId="04313B3C" w14:textId="77777777" w:rsidR="00B9735F" w:rsidRDefault="00444E47">
            <w:pPr>
              <w:ind w:left="1" w:firstLine="0"/>
            </w:pPr>
            <w:r>
              <w:rPr>
                <w:color w:val="000000"/>
              </w:rPr>
              <w:t xml:space="preserve">Τιμή Βάσης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6FBA103C" w14:textId="77777777" w:rsidR="00B9735F" w:rsidRDefault="00444E47">
            <w:pPr>
              <w:ind w:left="1" w:firstLine="0"/>
            </w:pPr>
            <w:r>
              <w:rPr>
                <w:color w:val="000000"/>
              </w:rPr>
              <w:t xml:space="preserve">0 </w:t>
            </w:r>
          </w:p>
        </w:tc>
      </w:tr>
      <w:tr w:rsidR="00B9735F" w14:paraId="2C774FD5"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3C290D3C" w14:textId="77777777" w:rsidR="00B9735F" w:rsidRDefault="00444E47">
            <w:pPr>
              <w:ind w:left="0" w:firstLine="0"/>
            </w:pPr>
            <w:r>
              <w:rPr>
                <w:color w:val="000000"/>
              </w:rPr>
              <w:t xml:space="preserve">6 </w:t>
            </w:r>
          </w:p>
        </w:tc>
        <w:tc>
          <w:tcPr>
            <w:tcW w:w="4558" w:type="dxa"/>
            <w:tcBorders>
              <w:top w:val="single" w:sz="4" w:space="0" w:color="000000"/>
              <w:left w:val="single" w:sz="4" w:space="0" w:color="000000"/>
              <w:bottom w:val="single" w:sz="4" w:space="0" w:color="000000"/>
              <w:right w:val="single" w:sz="4" w:space="0" w:color="000000"/>
            </w:tcBorders>
            <w:vAlign w:val="center"/>
          </w:tcPr>
          <w:p w14:paraId="0DED8194" w14:textId="77777777" w:rsidR="00B9735F" w:rsidRDefault="00444E47">
            <w:pPr>
              <w:ind w:left="1" w:firstLine="0"/>
            </w:pPr>
            <w:r>
              <w:rPr>
                <w:color w:val="000000"/>
              </w:rPr>
              <w:t xml:space="preserve">Ορόσημο 2024 </w:t>
            </w:r>
          </w:p>
        </w:tc>
        <w:tc>
          <w:tcPr>
            <w:tcW w:w="3911" w:type="dxa"/>
            <w:tcBorders>
              <w:top w:val="single" w:sz="4" w:space="0" w:color="000000"/>
              <w:left w:val="single" w:sz="4" w:space="0" w:color="000000"/>
              <w:bottom w:val="single" w:sz="4" w:space="0" w:color="000000"/>
              <w:right w:val="single" w:sz="4" w:space="0" w:color="000000"/>
            </w:tcBorders>
            <w:vAlign w:val="center"/>
          </w:tcPr>
          <w:p w14:paraId="6B90C8E1" w14:textId="77777777" w:rsidR="00B9735F" w:rsidRDefault="00444E47">
            <w:pPr>
              <w:ind w:left="1" w:firstLine="0"/>
            </w:pPr>
            <w:r>
              <w:rPr>
                <w:color w:val="000000"/>
              </w:rPr>
              <w:t xml:space="preserve">&gt;=0 </w:t>
            </w:r>
          </w:p>
        </w:tc>
      </w:tr>
      <w:tr w:rsidR="00B9735F" w14:paraId="72F478DB"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783E6E06" w14:textId="77777777" w:rsidR="00B9735F" w:rsidRDefault="00444E47">
            <w:pPr>
              <w:ind w:left="0" w:firstLine="0"/>
            </w:pPr>
            <w:r>
              <w:rPr>
                <w:color w:val="000000"/>
              </w:rPr>
              <w:t xml:space="preserve">7 </w:t>
            </w:r>
          </w:p>
        </w:tc>
        <w:tc>
          <w:tcPr>
            <w:tcW w:w="4558" w:type="dxa"/>
            <w:tcBorders>
              <w:top w:val="single" w:sz="4" w:space="0" w:color="000000"/>
              <w:left w:val="single" w:sz="4" w:space="0" w:color="000000"/>
              <w:bottom w:val="single" w:sz="4" w:space="0" w:color="000000"/>
              <w:right w:val="single" w:sz="4" w:space="0" w:color="000000"/>
            </w:tcBorders>
            <w:vAlign w:val="center"/>
          </w:tcPr>
          <w:p w14:paraId="0E0FDF9B" w14:textId="77777777" w:rsidR="00B9735F" w:rsidRDefault="00444E47">
            <w:pPr>
              <w:ind w:left="1" w:firstLine="0"/>
            </w:pPr>
            <w:r>
              <w:rPr>
                <w:color w:val="000000"/>
              </w:rPr>
              <w:t xml:space="preserve">Στόχος 2029 </w:t>
            </w:r>
          </w:p>
        </w:tc>
        <w:tc>
          <w:tcPr>
            <w:tcW w:w="3911" w:type="dxa"/>
            <w:tcBorders>
              <w:top w:val="single" w:sz="4" w:space="0" w:color="000000"/>
              <w:left w:val="single" w:sz="4" w:space="0" w:color="000000"/>
              <w:bottom w:val="single" w:sz="4" w:space="0" w:color="000000"/>
              <w:right w:val="single" w:sz="4" w:space="0" w:color="000000"/>
            </w:tcBorders>
            <w:vAlign w:val="center"/>
          </w:tcPr>
          <w:p w14:paraId="120207DE" w14:textId="77777777" w:rsidR="00B9735F" w:rsidRDefault="00444E47">
            <w:pPr>
              <w:ind w:left="1" w:firstLine="0"/>
            </w:pPr>
            <w:r>
              <w:rPr>
                <w:color w:val="000000"/>
              </w:rPr>
              <w:t xml:space="preserve">&gt;0 </w:t>
            </w:r>
          </w:p>
        </w:tc>
      </w:tr>
      <w:tr w:rsidR="00B9735F" w14:paraId="5866B873" w14:textId="77777777">
        <w:trPr>
          <w:trHeight w:val="1891"/>
        </w:trPr>
        <w:tc>
          <w:tcPr>
            <w:tcW w:w="476" w:type="dxa"/>
            <w:tcBorders>
              <w:top w:val="single" w:sz="4" w:space="0" w:color="000000"/>
              <w:left w:val="single" w:sz="4" w:space="0" w:color="000000"/>
              <w:bottom w:val="single" w:sz="4" w:space="0" w:color="000000"/>
              <w:right w:val="single" w:sz="4" w:space="0" w:color="000000"/>
            </w:tcBorders>
            <w:vAlign w:val="center"/>
          </w:tcPr>
          <w:p w14:paraId="27CD6604" w14:textId="77777777" w:rsidR="00B9735F" w:rsidRDefault="00444E47">
            <w:pPr>
              <w:ind w:left="0" w:firstLine="0"/>
            </w:pPr>
            <w:r>
              <w:rPr>
                <w:color w:val="000000"/>
              </w:rPr>
              <w:lastRenderedPageBreak/>
              <w:t xml:space="preserve">8 </w:t>
            </w:r>
          </w:p>
        </w:tc>
        <w:tc>
          <w:tcPr>
            <w:tcW w:w="4558" w:type="dxa"/>
            <w:tcBorders>
              <w:top w:val="single" w:sz="4" w:space="0" w:color="000000"/>
              <w:left w:val="single" w:sz="4" w:space="0" w:color="000000"/>
              <w:bottom w:val="single" w:sz="4" w:space="0" w:color="000000"/>
              <w:right w:val="single" w:sz="4" w:space="0" w:color="000000"/>
            </w:tcBorders>
            <w:vAlign w:val="center"/>
          </w:tcPr>
          <w:p w14:paraId="0DCF760E" w14:textId="77777777" w:rsidR="00B9735F" w:rsidRDefault="00444E47">
            <w:pPr>
              <w:ind w:left="1" w:firstLine="0"/>
            </w:pPr>
            <w:r>
              <w:rPr>
                <w:color w:val="000000"/>
              </w:rPr>
              <w:t xml:space="preserve">Στόχος Πολιτικής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6AF0BF51" w14:textId="77777777" w:rsidR="00B9735F" w:rsidRDefault="00444E47">
            <w:pPr>
              <w:spacing w:after="120" w:line="263" w:lineRule="auto"/>
              <w:ind w:left="1" w:firstLine="0"/>
              <w:jc w:val="both"/>
            </w:pPr>
            <w:r>
              <w:rPr>
                <w:color w:val="000000"/>
              </w:rPr>
              <w:t xml:space="preserve">ΣΠ2 Πιο Πράσινη Ευρώπη στο πλαίσιο του ΤΔΜ </w:t>
            </w:r>
          </w:p>
          <w:p w14:paraId="30E8642A" w14:textId="77777777" w:rsidR="00B9735F" w:rsidRDefault="00444E47">
            <w:pPr>
              <w:spacing w:after="122"/>
              <w:ind w:left="1" w:firstLine="0"/>
            </w:pPr>
            <w:r>
              <w:rPr>
                <w:color w:val="000000"/>
              </w:rPr>
              <w:t xml:space="preserve">&amp;  </w:t>
            </w:r>
          </w:p>
          <w:p w14:paraId="5E575BB9" w14:textId="77777777" w:rsidR="00B9735F" w:rsidRDefault="00444E47">
            <w:pPr>
              <w:ind w:left="1" w:firstLine="0"/>
              <w:jc w:val="both"/>
            </w:pPr>
            <w:r>
              <w:rPr>
                <w:color w:val="000000"/>
              </w:rPr>
              <w:t xml:space="preserve">ΣΠ5 Ευρώπη πιο κοντά στους πολίτες της, στο πλαίσιο του ΤΔΜ </w:t>
            </w:r>
          </w:p>
        </w:tc>
      </w:tr>
      <w:tr w:rsidR="00B9735F" w14:paraId="3CACF9E6" w14:textId="77777777">
        <w:trPr>
          <w:trHeight w:val="1368"/>
        </w:trPr>
        <w:tc>
          <w:tcPr>
            <w:tcW w:w="476" w:type="dxa"/>
            <w:tcBorders>
              <w:top w:val="single" w:sz="4" w:space="0" w:color="000000"/>
              <w:left w:val="single" w:sz="4" w:space="0" w:color="000000"/>
              <w:bottom w:val="single" w:sz="4" w:space="0" w:color="000000"/>
              <w:right w:val="single" w:sz="4" w:space="0" w:color="000000"/>
            </w:tcBorders>
            <w:vAlign w:val="center"/>
          </w:tcPr>
          <w:p w14:paraId="77BEF15C" w14:textId="77777777" w:rsidR="00B9735F" w:rsidRDefault="00444E47">
            <w:pPr>
              <w:ind w:left="0" w:firstLine="0"/>
            </w:pPr>
            <w:r>
              <w:rPr>
                <w:color w:val="000000"/>
              </w:rPr>
              <w:t xml:space="preserve">9 </w:t>
            </w:r>
          </w:p>
        </w:tc>
        <w:tc>
          <w:tcPr>
            <w:tcW w:w="4558" w:type="dxa"/>
            <w:tcBorders>
              <w:top w:val="single" w:sz="4" w:space="0" w:color="000000"/>
              <w:left w:val="single" w:sz="4" w:space="0" w:color="000000"/>
              <w:bottom w:val="single" w:sz="4" w:space="0" w:color="000000"/>
              <w:right w:val="single" w:sz="4" w:space="0" w:color="000000"/>
            </w:tcBorders>
            <w:vAlign w:val="center"/>
          </w:tcPr>
          <w:p w14:paraId="733E519A" w14:textId="77777777" w:rsidR="00B9735F" w:rsidRDefault="00444E47">
            <w:pPr>
              <w:ind w:left="1" w:firstLine="0"/>
            </w:pPr>
            <w:r>
              <w:rPr>
                <w:color w:val="000000"/>
              </w:rPr>
              <w:t xml:space="preserve">Ορισμός και έννοιες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38CD7276" w14:textId="77777777" w:rsidR="00B9735F" w:rsidRDefault="00444E47">
            <w:pPr>
              <w:ind w:left="1" w:right="55" w:firstLine="0"/>
              <w:jc w:val="both"/>
            </w:pPr>
            <w:r>
              <w:rPr>
                <w:color w:val="000000"/>
              </w:rPr>
              <w:t xml:space="preserve">Ο δείκτης αποτελέσματος εκφράζει τον αριθμό των δήμων που ωφελούνται από </w:t>
            </w:r>
            <w:proofErr w:type="spellStart"/>
            <w:r>
              <w:rPr>
                <w:color w:val="000000"/>
              </w:rPr>
              <w:t>από</w:t>
            </w:r>
            <w:proofErr w:type="spellEnd"/>
            <w:r>
              <w:rPr>
                <w:color w:val="000000"/>
              </w:rPr>
              <w:t xml:space="preserve"> παρεμβάσεις δίκαιης αναπτυξιακής μετάβασης </w:t>
            </w:r>
          </w:p>
        </w:tc>
      </w:tr>
      <w:tr w:rsidR="00B9735F" w14:paraId="649E0AE4"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52FBCF02" w14:textId="77777777" w:rsidR="00B9735F" w:rsidRDefault="00444E47">
            <w:pPr>
              <w:ind w:left="0" w:firstLine="0"/>
            </w:pPr>
            <w:r>
              <w:rPr>
                <w:color w:val="000000"/>
              </w:rPr>
              <w:t xml:space="preserve">10 </w:t>
            </w:r>
          </w:p>
        </w:tc>
        <w:tc>
          <w:tcPr>
            <w:tcW w:w="4558" w:type="dxa"/>
            <w:tcBorders>
              <w:top w:val="single" w:sz="4" w:space="0" w:color="000000"/>
              <w:left w:val="single" w:sz="4" w:space="0" w:color="000000"/>
              <w:bottom w:val="single" w:sz="4" w:space="0" w:color="000000"/>
              <w:right w:val="single" w:sz="4" w:space="0" w:color="000000"/>
            </w:tcBorders>
            <w:vAlign w:val="center"/>
          </w:tcPr>
          <w:p w14:paraId="2141737E" w14:textId="77777777" w:rsidR="00B9735F" w:rsidRDefault="00444E47">
            <w:pPr>
              <w:ind w:left="1" w:firstLine="0"/>
            </w:pPr>
            <w:r>
              <w:rPr>
                <w:color w:val="000000"/>
              </w:rPr>
              <w:t xml:space="preserve">Πηγή συλλογής δεδομένων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66F87499" w14:textId="77777777" w:rsidR="00B9735F" w:rsidRDefault="00444E47">
            <w:pPr>
              <w:ind w:left="1" w:firstLine="0"/>
            </w:pPr>
            <w:r>
              <w:rPr>
                <w:color w:val="000000"/>
              </w:rPr>
              <w:t xml:space="preserve">Διαχειριστική Αρχή, δικαιούχοι φορείς υλοποίησης </w:t>
            </w:r>
          </w:p>
        </w:tc>
      </w:tr>
      <w:tr w:rsidR="00B9735F" w14:paraId="725B4CD8"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1E14A997" w14:textId="77777777" w:rsidR="00B9735F" w:rsidRDefault="00444E47">
            <w:pPr>
              <w:ind w:left="0" w:firstLine="0"/>
            </w:pPr>
            <w:r>
              <w:rPr>
                <w:color w:val="000000"/>
              </w:rPr>
              <w:t xml:space="preserve">11 </w:t>
            </w:r>
          </w:p>
        </w:tc>
        <w:tc>
          <w:tcPr>
            <w:tcW w:w="4558" w:type="dxa"/>
            <w:tcBorders>
              <w:top w:val="single" w:sz="4" w:space="0" w:color="000000"/>
              <w:left w:val="single" w:sz="4" w:space="0" w:color="000000"/>
              <w:bottom w:val="single" w:sz="4" w:space="0" w:color="000000"/>
              <w:right w:val="single" w:sz="4" w:space="0" w:color="000000"/>
            </w:tcBorders>
            <w:vAlign w:val="center"/>
          </w:tcPr>
          <w:p w14:paraId="19BADAC0" w14:textId="77777777" w:rsidR="00B9735F" w:rsidRDefault="00444E47">
            <w:pPr>
              <w:ind w:left="1" w:firstLine="0"/>
            </w:pPr>
            <w:r>
              <w:rPr>
                <w:color w:val="000000"/>
              </w:rPr>
              <w:t xml:space="preserve">Χρόνος μέτρησης της επίτευξης του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3066C9DF" w14:textId="77777777" w:rsidR="00B9735F" w:rsidRDefault="00444E47">
            <w:pPr>
              <w:ind w:left="1" w:firstLine="0"/>
              <w:jc w:val="both"/>
            </w:pPr>
            <w:r>
              <w:rPr>
                <w:color w:val="000000"/>
              </w:rPr>
              <w:t xml:space="preserve">Με την ολοκλήρωση της υλοποίησης των ενισχυόμενων  έργων </w:t>
            </w:r>
          </w:p>
        </w:tc>
      </w:tr>
      <w:tr w:rsidR="00B9735F" w14:paraId="28DA8091"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339FFCB2" w14:textId="77777777" w:rsidR="00B9735F" w:rsidRDefault="00444E47">
            <w:pPr>
              <w:ind w:left="0" w:firstLine="0"/>
            </w:pPr>
            <w:r>
              <w:rPr>
                <w:color w:val="000000"/>
              </w:rPr>
              <w:t xml:space="preserve">12 </w:t>
            </w:r>
          </w:p>
        </w:tc>
        <w:tc>
          <w:tcPr>
            <w:tcW w:w="4558" w:type="dxa"/>
            <w:tcBorders>
              <w:top w:val="single" w:sz="4" w:space="0" w:color="000000"/>
              <w:left w:val="single" w:sz="4" w:space="0" w:color="000000"/>
              <w:bottom w:val="single" w:sz="4" w:space="0" w:color="000000"/>
              <w:right w:val="single" w:sz="4" w:space="0" w:color="000000"/>
            </w:tcBorders>
            <w:vAlign w:val="center"/>
          </w:tcPr>
          <w:p w14:paraId="1BAE06D1" w14:textId="77777777" w:rsidR="00B9735F" w:rsidRDefault="00444E47">
            <w:pPr>
              <w:ind w:left="1" w:firstLine="0"/>
            </w:pPr>
            <w:r>
              <w:rPr>
                <w:color w:val="000000"/>
              </w:rPr>
              <w:t xml:space="preserve">Υποβολή αναφορών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7E4844B5" w14:textId="77777777" w:rsidR="00B9735F" w:rsidRDefault="00444E47">
            <w:pPr>
              <w:spacing w:after="4"/>
              <w:ind w:left="1" w:firstLine="0"/>
            </w:pPr>
            <w:r>
              <w:rPr>
                <w:color w:val="000000"/>
              </w:rPr>
              <w:t xml:space="preserve">Μια φορά ετησίως, ξεκινώντας από </w:t>
            </w:r>
          </w:p>
          <w:p w14:paraId="3580CA37" w14:textId="77777777" w:rsidR="00B9735F" w:rsidRDefault="00444E47">
            <w:pPr>
              <w:ind w:left="1" w:firstLine="0"/>
            </w:pPr>
            <w:r>
              <w:rPr>
                <w:color w:val="000000"/>
              </w:rPr>
              <w:t xml:space="preserve">31.1.2022 και έως το 2030 </w:t>
            </w:r>
          </w:p>
        </w:tc>
      </w:tr>
      <w:tr w:rsidR="00B9735F" w14:paraId="0980F882"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6182F352" w14:textId="77777777" w:rsidR="00B9735F" w:rsidRDefault="00444E47">
            <w:pPr>
              <w:ind w:left="0" w:firstLine="0"/>
            </w:pPr>
            <w:r>
              <w:rPr>
                <w:color w:val="000000"/>
              </w:rPr>
              <w:t xml:space="preserve">13 </w:t>
            </w:r>
          </w:p>
        </w:tc>
        <w:tc>
          <w:tcPr>
            <w:tcW w:w="4558" w:type="dxa"/>
            <w:tcBorders>
              <w:top w:val="single" w:sz="4" w:space="0" w:color="000000"/>
              <w:left w:val="single" w:sz="4" w:space="0" w:color="000000"/>
              <w:bottom w:val="single" w:sz="4" w:space="0" w:color="000000"/>
              <w:right w:val="single" w:sz="4" w:space="0" w:color="000000"/>
            </w:tcBorders>
            <w:vAlign w:val="center"/>
          </w:tcPr>
          <w:p w14:paraId="77BD76EA" w14:textId="77777777" w:rsidR="00B9735F" w:rsidRDefault="00444E47">
            <w:pPr>
              <w:ind w:left="1" w:firstLine="0"/>
            </w:pPr>
            <w:r>
              <w:rPr>
                <w:color w:val="000000"/>
              </w:rPr>
              <w:t xml:space="preserve">Πηγές </w:t>
            </w:r>
          </w:p>
        </w:tc>
        <w:tc>
          <w:tcPr>
            <w:tcW w:w="3911" w:type="dxa"/>
            <w:tcBorders>
              <w:top w:val="single" w:sz="4" w:space="0" w:color="000000"/>
              <w:left w:val="single" w:sz="4" w:space="0" w:color="000000"/>
              <w:bottom w:val="single" w:sz="4" w:space="0" w:color="000000"/>
              <w:right w:val="single" w:sz="4" w:space="0" w:color="000000"/>
            </w:tcBorders>
          </w:tcPr>
          <w:p w14:paraId="3A87DEF4" w14:textId="77777777" w:rsidR="00B9735F" w:rsidRDefault="00444E47">
            <w:pPr>
              <w:ind w:left="1" w:firstLine="0"/>
            </w:pPr>
            <w:r>
              <w:rPr>
                <w:color w:val="000000"/>
              </w:rPr>
              <w:t xml:space="preserve"> </w:t>
            </w:r>
          </w:p>
        </w:tc>
      </w:tr>
      <w:tr w:rsidR="00B9735F" w14:paraId="5C270A09"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33CA39BE" w14:textId="77777777" w:rsidR="00B9735F" w:rsidRDefault="00444E47">
            <w:pPr>
              <w:ind w:left="0" w:firstLine="0"/>
            </w:pPr>
            <w:r>
              <w:rPr>
                <w:color w:val="000000"/>
              </w:rPr>
              <w:t xml:space="preserve">14 </w:t>
            </w:r>
          </w:p>
        </w:tc>
        <w:tc>
          <w:tcPr>
            <w:tcW w:w="4558" w:type="dxa"/>
            <w:tcBorders>
              <w:top w:val="single" w:sz="4" w:space="0" w:color="000000"/>
              <w:left w:val="single" w:sz="4" w:space="0" w:color="000000"/>
              <w:bottom w:val="single" w:sz="4" w:space="0" w:color="000000"/>
              <w:right w:val="single" w:sz="4" w:space="0" w:color="000000"/>
            </w:tcBorders>
            <w:vAlign w:val="center"/>
          </w:tcPr>
          <w:p w14:paraId="7015EF6F" w14:textId="77777777" w:rsidR="00B9735F" w:rsidRDefault="00444E47">
            <w:pPr>
              <w:ind w:left="1" w:firstLine="0"/>
            </w:pPr>
            <w:r>
              <w:rPr>
                <w:color w:val="000000"/>
              </w:rPr>
              <w:t xml:space="preserve">Αντίστοιχος Δείκτης  </w:t>
            </w:r>
          </w:p>
        </w:tc>
        <w:tc>
          <w:tcPr>
            <w:tcW w:w="3911" w:type="dxa"/>
            <w:tcBorders>
              <w:top w:val="single" w:sz="4" w:space="0" w:color="000000"/>
              <w:left w:val="single" w:sz="4" w:space="0" w:color="000000"/>
              <w:bottom w:val="single" w:sz="4" w:space="0" w:color="000000"/>
              <w:right w:val="single" w:sz="4" w:space="0" w:color="000000"/>
            </w:tcBorders>
          </w:tcPr>
          <w:p w14:paraId="148F651F" w14:textId="77777777" w:rsidR="00B9735F" w:rsidRDefault="00444E47">
            <w:pPr>
              <w:ind w:left="1" w:firstLine="0"/>
            </w:pPr>
            <w:r>
              <w:rPr>
                <w:color w:val="000000"/>
              </w:rPr>
              <w:t xml:space="preserve"> </w:t>
            </w:r>
          </w:p>
        </w:tc>
      </w:tr>
      <w:tr w:rsidR="00B9735F" w14:paraId="79C1AA79" w14:textId="77777777">
        <w:trPr>
          <w:trHeight w:val="528"/>
        </w:trPr>
        <w:tc>
          <w:tcPr>
            <w:tcW w:w="476" w:type="dxa"/>
            <w:tcBorders>
              <w:top w:val="single" w:sz="4" w:space="0" w:color="000000"/>
              <w:left w:val="single" w:sz="4" w:space="0" w:color="000000"/>
              <w:bottom w:val="single" w:sz="4" w:space="0" w:color="000000"/>
              <w:right w:val="single" w:sz="4" w:space="0" w:color="000000"/>
            </w:tcBorders>
            <w:vAlign w:val="center"/>
          </w:tcPr>
          <w:p w14:paraId="60B8E8D0" w14:textId="77777777" w:rsidR="00B9735F" w:rsidRDefault="00444E47">
            <w:pPr>
              <w:ind w:left="0" w:firstLine="0"/>
            </w:pPr>
            <w:r>
              <w:rPr>
                <w:color w:val="000000"/>
              </w:rPr>
              <w:t xml:space="preserve">15 </w:t>
            </w:r>
          </w:p>
        </w:tc>
        <w:tc>
          <w:tcPr>
            <w:tcW w:w="4558" w:type="dxa"/>
            <w:tcBorders>
              <w:top w:val="single" w:sz="4" w:space="0" w:color="000000"/>
              <w:left w:val="single" w:sz="4" w:space="0" w:color="000000"/>
              <w:bottom w:val="single" w:sz="4" w:space="0" w:color="000000"/>
              <w:right w:val="single" w:sz="4" w:space="0" w:color="000000"/>
            </w:tcBorders>
            <w:vAlign w:val="center"/>
          </w:tcPr>
          <w:p w14:paraId="30C862D5" w14:textId="77777777" w:rsidR="00B9735F" w:rsidRDefault="00444E47">
            <w:pPr>
              <w:ind w:left="1" w:firstLine="0"/>
            </w:pPr>
            <w:r>
              <w:rPr>
                <w:color w:val="000000"/>
              </w:rPr>
              <w:t xml:space="preserve">Σημείωση </w:t>
            </w:r>
          </w:p>
        </w:tc>
        <w:tc>
          <w:tcPr>
            <w:tcW w:w="3911" w:type="dxa"/>
            <w:tcBorders>
              <w:top w:val="single" w:sz="4" w:space="0" w:color="000000"/>
              <w:left w:val="single" w:sz="4" w:space="0" w:color="000000"/>
              <w:bottom w:val="single" w:sz="4" w:space="0" w:color="000000"/>
              <w:right w:val="single" w:sz="4" w:space="0" w:color="000000"/>
            </w:tcBorders>
          </w:tcPr>
          <w:p w14:paraId="1284551B" w14:textId="77777777" w:rsidR="00B9735F" w:rsidRDefault="00444E47">
            <w:pPr>
              <w:ind w:left="1" w:firstLine="0"/>
            </w:pPr>
            <w:r>
              <w:rPr>
                <w:color w:val="000000"/>
              </w:rPr>
              <w:t xml:space="preserve"> </w:t>
            </w:r>
          </w:p>
        </w:tc>
      </w:tr>
      <w:tr w:rsidR="00B9735F" w14:paraId="5684C769"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15B5D09B" w14:textId="77777777" w:rsidR="00B9735F" w:rsidRDefault="00444E47">
            <w:pPr>
              <w:ind w:left="0" w:firstLine="0"/>
            </w:pPr>
            <w:r>
              <w:rPr>
                <w:color w:val="000000"/>
              </w:rPr>
              <w:t xml:space="preserve">16 </w:t>
            </w:r>
          </w:p>
        </w:tc>
        <w:tc>
          <w:tcPr>
            <w:tcW w:w="4558" w:type="dxa"/>
            <w:tcBorders>
              <w:top w:val="single" w:sz="4" w:space="0" w:color="000000"/>
              <w:left w:val="single" w:sz="4" w:space="0" w:color="000000"/>
              <w:bottom w:val="single" w:sz="4" w:space="0" w:color="000000"/>
              <w:right w:val="single" w:sz="4" w:space="0" w:color="000000"/>
            </w:tcBorders>
            <w:vAlign w:val="center"/>
          </w:tcPr>
          <w:p w14:paraId="7B108C78" w14:textId="77777777" w:rsidR="00B9735F" w:rsidRDefault="00444E47">
            <w:pPr>
              <w:ind w:left="1" w:firstLine="0"/>
            </w:pPr>
            <w:r>
              <w:rPr>
                <w:color w:val="000000"/>
              </w:rPr>
              <w:t xml:space="preserve">Παραδείγματα </w:t>
            </w:r>
          </w:p>
        </w:tc>
        <w:tc>
          <w:tcPr>
            <w:tcW w:w="3911" w:type="dxa"/>
            <w:tcBorders>
              <w:top w:val="single" w:sz="4" w:space="0" w:color="000000"/>
              <w:left w:val="single" w:sz="4" w:space="0" w:color="000000"/>
              <w:bottom w:val="single" w:sz="4" w:space="0" w:color="000000"/>
              <w:right w:val="single" w:sz="4" w:space="0" w:color="000000"/>
            </w:tcBorders>
            <w:vAlign w:val="center"/>
          </w:tcPr>
          <w:p w14:paraId="44E9C058" w14:textId="77777777" w:rsidR="00B9735F" w:rsidRDefault="00444E47">
            <w:pPr>
              <w:ind w:left="1" w:firstLine="0"/>
            </w:pPr>
            <w:r>
              <w:rPr>
                <w:color w:val="000000"/>
              </w:rPr>
              <w:t xml:space="preserve">  </w:t>
            </w:r>
          </w:p>
        </w:tc>
      </w:tr>
    </w:tbl>
    <w:p w14:paraId="3EE2E003" w14:textId="77777777" w:rsidR="00B9735F" w:rsidRDefault="00444E47">
      <w:pPr>
        <w:tabs>
          <w:tab w:val="center" w:pos="4737"/>
        </w:tabs>
        <w:ind w:left="-15" w:firstLine="0"/>
      </w:pPr>
      <w:r>
        <w:rPr>
          <w:color w:val="4F81BD"/>
        </w:rPr>
        <w:t xml:space="preserve">5.1.2.3 </w:t>
      </w:r>
      <w:r>
        <w:rPr>
          <w:color w:val="4F81BD"/>
        </w:rPr>
        <w:tab/>
      </w:r>
      <w:r>
        <w:t xml:space="preserve">Ειδικός Δείκτης PSR748- Συνολική ισχύς εγκατεστημένων ηλεκτρικών φορτιστών </w:t>
      </w:r>
    </w:p>
    <w:tbl>
      <w:tblPr>
        <w:tblStyle w:val="TableGrid"/>
        <w:tblW w:w="8945" w:type="dxa"/>
        <w:tblInd w:w="6" w:type="dxa"/>
        <w:tblCellMar>
          <w:top w:w="110" w:type="dxa"/>
          <w:left w:w="107" w:type="dxa"/>
          <w:right w:w="48" w:type="dxa"/>
        </w:tblCellMar>
        <w:tblLook w:val="04A0" w:firstRow="1" w:lastRow="0" w:firstColumn="1" w:lastColumn="0" w:noHBand="0" w:noVBand="1"/>
      </w:tblPr>
      <w:tblGrid>
        <w:gridCol w:w="476"/>
        <w:gridCol w:w="4558"/>
        <w:gridCol w:w="3911"/>
      </w:tblGrid>
      <w:tr w:rsidR="00B9735F" w14:paraId="276870A3" w14:textId="77777777">
        <w:trPr>
          <w:trHeight w:val="528"/>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20B896E7"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481DE27"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5346DE2" w14:textId="77777777" w:rsidR="00B9735F" w:rsidRDefault="00444E47">
            <w:pPr>
              <w:ind w:left="1" w:firstLine="0"/>
            </w:pPr>
            <w:r>
              <w:rPr>
                <w:color w:val="000000"/>
              </w:rPr>
              <w:t xml:space="preserve">Δεδομένα Δείκτη </w:t>
            </w:r>
          </w:p>
        </w:tc>
      </w:tr>
      <w:tr w:rsidR="00B9735F" w14:paraId="67733789" w14:textId="77777777">
        <w:trPr>
          <w:trHeight w:val="529"/>
        </w:trPr>
        <w:tc>
          <w:tcPr>
            <w:tcW w:w="476" w:type="dxa"/>
            <w:tcBorders>
              <w:top w:val="single" w:sz="4" w:space="0" w:color="000000"/>
              <w:left w:val="single" w:sz="4" w:space="0" w:color="000000"/>
              <w:bottom w:val="single" w:sz="4" w:space="0" w:color="000000"/>
              <w:right w:val="single" w:sz="4" w:space="0" w:color="000000"/>
            </w:tcBorders>
            <w:vAlign w:val="center"/>
          </w:tcPr>
          <w:p w14:paraId="6CB5E884" w14:textId="77777777" w:rsidR="00B9735F" w:rsidRDefault="00444E47">
            <w:pPr>
              <w:ind w:left="0" w:firstLine="0"/>
            </w:pPr>
            <w:r>
              <w:rPr>
                <w:color w:val="000000"/>
              </w:rPr>
              <w:t xml:space="preserve">1 </w:t>
            </w:r>
          </w:p>
        </w:tc>
        <w:tc>
          <w:tcPr>
            <w:tcW w:w="4558" w:type="dxa"/>
            <w:tcBorders>
              <w:top w:val="single" w:sz="4" w:space="0" w:color="000000"/>
              <w:left w:val="single" w:sz="4" w:space="0" w:color="000000"/>
              <w:bottom w:val="single" w:sz="4" w:space="0" w:color="000000"/>
              <w:right w:val="single" w:sz="4" w:space="0" w:color="000000"/>
            </w:tcBorders>
            <w:vAlign w:val="center"/>
          </w:tcPr>
          <w:p w14:paraId="19A5FEDA" w14:textId="77777777" w:rsidR="00B9735F" w:rsidRDefault="00444E47">
            <w:pPr>
              <w:ind w:left="1" w:firstLine="0"/>
            </w:pPr>
            <w:r>
              <w:rPr>
                <w:color w:val="000000"/>
              </w:rPr>
              <w:t xml:space="preserve">Κωδικός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102E9E15" w14:textId="77777777" w:rsidR="00B9735F" w:rsidRDefault="00444E47">
            <w:pPr>
              <w:ind w:left="1" w:firstLine="0"/>
            </w:pPr>
            <w:r>
              <w:rPr>
                <w:color w:val="000000"/>
              </w:rPr>
              <w:t xml:space="preserve">PSR748 </w:t>
            </w:r>
          </w:p>
        </w:tc>
      </w:tr>
      <w:tr w:rsidR="00B9735F" w14:paraId="4F39B879"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4A266D8B" w14:textId="77777777" w:rsidR="00B9735F" w:rsidRDefault="00444E47">
            <w:pPr>
              <w:ind w:left="0" w:firstLine="0"/>
            </w:pPr>
            <w:r>
              <w:rPr>
                <w:color w:val="000000"/>
              </w:rPr>
              <w:t xml:space="preserve">2 </w:t>
            </w:r>
          </w:p>
        </w:tc>
        <w:tc>
          <w:tcPr>
            <w:tcW w:w="4558" w:type="dxa"/>
            <w:tcBorders>
              <w:top w:val="single" w:sz="4" w:space="0" w:color="000000"/>
              <w:left w:val="single" w:sz="4" w:space="0" w:color="000000"/>
              <w:bottom w:val="single" w:sz="4" w:space="0" w:color="000000"/>
              <w:right w:val="single" w:sz="4" w:space="0" w:color="000000"/>
            </w:tcBorders>
            <w:vAlign w:val="center"/>
          </w:tcPr>
          <w:p w14:paraId="3F45411E" w14:textId="77777777" w:rsidR="00B9735F" w:rsidRDefault="00444E47">
            <w:pPr>
              <w:ind w:left="1" w:firstLine="0"/>
            </w:pPr>
            <w:r>
              <w:rPr>
                <w:color w:val="000000"/>
              </w:rPr>
              <w:t xml:space="preserve">Όνομα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5EDFEAA6" w14:textId="77777777" w:rsidR="00B9735F" w:rsidRDefault="00444E47">
            <w:pPr>
              <w:ind w:left="1" w:firstLine="0"/>
            </w:pPr>
            <w:r>
              <w:rPr>
                <w:color w:val="000000"/>
              </w:rPr>
              <w:t xml:space="preserve">Συνολική </w:t>
            </w:r>
            <w:r>
              <w:rPr>
                <w:color w:val="000000"/>
              </w:rPr>
              <w:tab/>
              <w:t xml:space="preserve">ισχύς </w:t>
            </w:r>
            <w:r>
              <w:rPr>
                <w:color w:val="000000"/>
              </w:rPr>
              <w:tab/>
              <w:t xml:space="preserve">εγκατεστημένων ηλεκτρικών φορτιστών </w:t>
            </w:r>
          </w:p>
        </w:tc>
      </w:tr>
      <w:tr w:rsidR="00B9735F" w14:paraId="538092D3"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7466CF73" w14:textId="77777777" w:rsidR="00B9735F" w:rsidRDefault="00444E47">
            <w:pPr>
              <w:ind w:left="0" w:firstLine="0"/>
            </w:pPr>
            <w:r>
              <w:rPr>
                <w:color w:val="000000"/>
              </w:rPr>
              <w:t xml:space="preserve">3 </w:t>
            </w:r>
          </w:p>
        </w:tc>
        <w:tc>
          <w:tcPr>
            <w:tcW w:w="4558" w:type="dxa"/>
            <w:tcBorders>
              <w:top w:val="single" w:sz="4" w:space="0" w:color="000000"/>
              <w:left w:val="single" w:sz="4" w:space="0" w:color="000000"/>
              <w:bottom w:val="single" w:sz="4" w:space="0" w:color="000000"/>
              <w:right w:val="single" w:sz="4" w:space="0" w:color="000000"/>
            </w:tcBorders>
            <w:vAlign w:val="center"/>
          </w:tcPr>
          <w:p w14:paraId="27315249" w14:textId="77777777" w:rsidR="00B9735F" w:rsidRDefault="00444E47">
            <w:pPr>
              <w:ind w:left="1" w:firstLine="0"/>
            </w:pPr>
            <w:r>
              <w:rPr>
                <w:color w:val="000000"/>
              </w:rPr>
              <w:t xml:space="preserve">Μονάδα Μέτρησης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2A2E7664" w14:textId="77777777" w:rsidR="00B9735F" w:rsidRDefault="00444E47">
            <w:pPr>
              <w:ind w:left="2" w:firstLine="0"/>
            </w:pPr>
            <w:proofErr w:type="spellStart"/>
            <w:r>
              <w:rPr>
                <w:color w:val="000000"/>
              </w:rPr>
              <w:t>kW</w:t>
            </w:r>
            <w:proofErr w:type="spellEnd"/>
            <w:r>
              <w:rPr>
                <w:color w:val="000000"/>
              </w:rPr>
              <w:t xml:space="preserve"> </w:t>
            </w:r>
          </w:p>
        </w:tc>
      </w:tr>
      <w:tr w:rsidR="00B9735F" w14:paraId="322E53AD"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068D80D9" w14:textId="77777777" w:rsidR="00B9735F" w:rsidRDefault="00444E47">
            <w:pPr>
              <w:ind w:left="0" w:firstLine="0"/>
            </w:pPr>
            <w:r>
              <w:rPr>
                <w:color w:val="000000"/>
              </w:rPr>
              <w:t xml:space="preserve">4 </w:t>
            </w:r>
          </w:p>
        </w:tc>
        <w:tc>
          <w:tcPr>
            <w:tcW w:w="4558" w:type="dxa"/>
            <w:tcBorders>
              <w:top w:val="single" w:sz="4" w:space="0" w:color="000000"/>
              <w:left w:val="single" w:sz="4" w:space="0" w:color="000000"/>
              <w:bottom w:val="single" w:sz="4" w:space="0" w:color="000000"/>
              <w:right w:val="single" w:sz="4" w:space="0" w:color="000000"/>
            </w:tcBorders>
            <w:vAlign w:val="center"/>
          </w:tcPr>
          <w:p w14:paraId="7D94B049" w14:textId="77777777" w:rsidR="00B9735F" w:rsidRDefault="00444E47">
            <w:pPr>
              <w:ind w:left="1" w:firstLine="0"/>
            </w:pPr>
            <w:r>
              <w:rPr>
                <w:color w:val="000000"/>
              </w:rPr>
              <w:t xml:space="preserve">Είδος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4C3BEE35" w14:textId="77777777" w:rsidR="00B9735F" w:rsidRDefault="00444E47">
            <w:pPr>
              <w:ind w:left="2" w:firstLine="0"/>
            </w:pPr>
            <w:r>
              <w:rPr>
                <w:color w:val="000000"/>
              </w:rPr>
              <w:t xml:space="preserve">Αποτελέσματος  </w:t>
            </w:r>
          </w:p>
        </w:tc>
      </w:tr>
      <w:tr w:rsidR="00B9735F" w14:paraId="0F18BECE" w14:textId="77777777">
        <w:trPr>
          <w:trHeight w:val="528"/>
        </w:trPr>
        <w:tc>
          <w:tcPr>
            <w:tcW w:w="476" w:type="dxa"/>
            <w:tcBorders>
              <w:top w:val="single" w:sz="4" w:space="0" w:color="000000"/>
              <w:left w:val="single" w:sz="4" w:space="0" w:color="000000"/>
              <w:bottom w:val="single" w:sz="4" w:space="0" w:color="000000"/>
              <w:right w:val="single" w:sz="4" w:space="0" w:color="000000"/>
            </w:tcBorders>
            <w:vAlign w:val="center"/>
          </w:tcPr>
          <w:p w14:paraId="364CE752" w14:textId="77777777" w:rsidR="00B9735F" w:rsidRDefault="00444E47">
            <w:pPr>
              <w:ind w:left="0" w:firstLine="0"/>
            </w:pPr>
            <w:r>
              <w:rPr>
                <w:color w:val="000000"/>
              </w:rPr>
              <w:t xml:space="preserve">5 </w:t>
            </w:r>
          </w:p>
        </w:tc>
        <w:tc>
          <w:tcPr>
            <w:tcW w:w="4558" w:type="dxa"/>
            <w:tcBorders>
              <w:top w:val="single" w:sz="4" w:space="0" w:color="000000"/>
              <w:left w:val="single" w:sz="4" w:space="0" w:color="000000"/>
              <w:bottom w:val="single" w:sz="4" w:space="0" w:color="000000"/>
              <w:right w:val="single" w:sz="4" w:space="0" w:color="000000"/>
            </w:tcBorders>
            <w:vAlign w:val="center"/>
          </w:tcPr>
          <w:p w14:paraId="3F52F59A" w14:textId="77777777" w:rsidR="00B9735F" w:rsidRDefault="00444E47">
            <w:pPr>
              <w:ind w:left="1" w:firstLine="0"/>
            </w:pPr>
            <w:r>
              <w:rPr>
                <w:color w:val="000000"/>
              </w:rPr>
              <w:t xml:space="preserve">Τιμή Βάσης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6CA4F35A" w14:textId="77777777" w:rsidR="00B9735F" w:rsidRDefault="00444E47">
            <w:pPr>
              <w:ind w:left="1" w:firstLine="0"/>
            </w:pPr>
            <w:r>
              <w:rPr>
                <w:color w:val="000000"/>
              </w:rPr>
              <w:t xml:space="preserve">0 </w:t>
            </w:r>
          </w:p>
        </w:tc>
      </w:tr>
      <w:tr w:rsidR="00B9735F" w14:paraId="2AB0E295"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435CA919" w14:textId="77777777" w:rsidR="00B9735F" w:rsidRDefault="00444E47">
            <w:pPr>
              <w:ind w:left="0" w:firstLine="0"/>
            </w:pPr>
            <w:r>
              <w:rPr>
                <w:color w:val="000000"/>
              </w:rPr>
              <w:t xml:space="preserve">6 </w:t>
            </w:r>
          </w:p>
        </w:tc>
        <w:tc>
          <w:tcPr>
            <w:tcW w:w="4558" w:type="dxa"/>
            <w:tcBorders>
              <w:top w:val="single" w:sz="4" w:space="0" w:color="000000"/>
              <w:left w:val="single" w:sz="4" w:space="0" w:color="000000"/>
              <w:bottom w:val="single" w:sz="4" w:space="0" w:color="000000"/>
              <w:right w:val="single" w:sz="4" w:space="0" w:color="000000"/>
            </w:tcBorders>
            <w:vAlign w:val="center"/>
          </w:tcPr>
          <w:p w14:paraId="54CFE9C4" w14:textId="77777777" w:rsidR="00B9735F" w:rsidRDefault="00444E47">
            <w:pPr>
              <w:ind w:left="1" w:firstLine="0"/>
            </w:pPr>
            <w:r>
              <w:rPr>
                <w:color w:val="000000"/>
              </w:rPr>
              <w:t xml:space="preserve">Ορόσημο 2024 </w:t>
            </w:r>
          </w:p>
        </w:tc>
        <w:tc>
          <w:tcPr>
            <w:tcW w:w="3911" w:type="dxa"/>
            <w:tcBorders>
              <w:top w:val="single" w:sz="4" w:space="0" w:color="000000"/>
              <w:left w:val="single" w:sz="4" w:space="0" w:color="000000"/>
              <w:bottom w:val="single" w:sz="4" w:space="0" w:color="000000"/>
              <w:right w:val="single" w:sz="4" w:space="0" w:color="000000"/>
            </w:tcBorders>
            <w:vAlign w:val="center"/>
          </w:tcPr>
          <w:p w14:paraId="4747DB32" w14:textId="77777777" w:rsidR="00B9735F" w:rsidRDefault="00444E47">
            <w:pPr>
              <w:ind w:left="1" w:firstLine="0"/>
            </w:pPr>
            <w:r>
              <w:rPr>
                <w:color w:val="000000"/>
              </w:rPr>
              <w:t xml:space="preserve">&gt;=0 </w:t>
            </w:r>
          </w:p>
        </w:tc>
      </w:tr>
      <w:tr w:rsidR="00B9735F" w14:paraId="1940AABF"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5EF14AAA" w14:textId="77777777" w:rsidR="00B9735F" w:rsidRDefault="00444E47">
            <w:pPr>
              <w:ind w:left="0" w:firstLine="0"/>
            </w:pPr>
            <w:r>
              <w:rPr>
                <w:color w:val="000000"/>
              </w:rPr>
              <w:lastRenderedPageBreak/>
              <w:t xml:space="preserve">7 </w:t>
            </w:r>
          </w:p>
        </w:tc>
        <w:tc>
          <w:tcPr>
            <w:tcW w:w="4558" w:type="dxa"/>
            <w:tcBorders>
              <w:top w:val="single" w:sz="4" w:space="0" w:color="000000"/>
              <w:left w:val="single" w:sz="4" w:space="0" w:color="000000"/>
              <w:bottom w:val="single" w:sz="4" w:space="0" w:color="000000"/>
              <w:right w:val="single" w:sz="4" w:space="0" w:color="000000"/>
            </w:tcBorders>
            <w:vAlign w:val="center"/>
          </w:tcPr>
          <w:p w14:paraId="69CA421C" w14:textId="77777777" w:rsidR="00B9735F" w:rsidRDefault="00444E47">
            <w:pPr>
              <w:ind w:left="1" w:firstLine="0"/>
            </w:pPr>
            <w:r>
              <w:rPr>
                <w:color w:val="000000"/>
              </w:rPr>
              <w:t xml:space="preserve">Στόχος 2029 </w:t>
            </w:r>
          </w:p>
        </w:tc>
        <w:tc>
          <w:tcPr>
            <w:tcW w:w="3911" w:type="dxa"/>
            <w:tcBorders>
              <w:top w:val="single" w:sz="4" w:space="0" w:color="000000"/>
              <w:left w:val="single" w:sz="4" w:space="0" w:color="000000"/>
              <w:bottom w:val="single" w:sz="4" w:space="0" w:color="000000"/>
              <w:right w:val="single" w:sz="4" w:space="0" w:color="000000"/>
            </w:tcBorders>
            <w:vAlign w:val="center"/>
          </w:tcPr>
          <w:p w14:paraId="0F570AA9" w14:textId="77777777" w:rsidR="00B9735F" w:rsidRDefault="00444E47">
            <w:pPr>
              <w:ind w:left="1" w:firstLine="0"/>
            </w:pPr>
            <w:r>
              <w:rPr>
                <w:color w:val="000000"/>
              </w:rPr>
              <w:t xml:space="preserve">&gt;0 </w:t>
            </w:r>
          </w:p>
        </w:tc>
      </w:tr>
      <w:tr w:rsidR="00B9735F" w14:paraId="5B24EDFB"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60E32173" w14:textId="77777777" w:rsidR="00B9735F" w:rsidRDefault="00444E47">
            <w:pPr>
              <w:ind w:left="0" w:firstLine="0"/>
            </w:pPr>
            <w:r>
              <w:rPr>
                <w:color w:val="000000"/>
              </w:rPr>
              <w:t xml:space="preserve">8 </w:t>
            </w:r>
          </w:p>
        </w:tc>
        <w:tc>
          <w:tcPr>
            <w:tcW w:w="4558" w:type="dxa"/>
            <w:tcBorders>
              <w:top w:val="single" w:sz="4" w:space="0" w:color="000000"/>
              <w:left w:val="single" w:sz="4" w:space="0" w:color="000000"/>
              <w:bottom w:val="single" w:sz="4" w:space="0" w:color="000000"/>
              <w:right w:val="single" w:sz="4" w:space="0" w:color="000000"/>
            </w:tcBorders>
            <w:vAlign w:val="center"/>
          </w:tcPr>
          <w:p w14:paraId="04871E3C" w14:textId="77777777" w:rsidR="00B9735F" w:rsidRDefault="00444E47">
            <w:pPr>
              <w:ind w:left="1" w:firstLine="0"/>
            </w:pPr>
            <w:r>
              <w:rPr>
                <w:color w:val="000000"/>
              </w:rPr>
              <w:t xml:space="preserve">Στόχος Πολιτικής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4E9F9506" w14:textId="77777777" w:rsidR="00B9735F" w:rsidRDefault="00444E47">
            <w:pPr>
              <w:ind w:left="1" w:firstLine="0"/>
              <w:jc w:val="both"/>
            </w:pPr>
            <w:r>
              <w:rPr>
                <w:color w:val="000000"/>
              </w:rPr>
              <w:t xml:space="preserve">ΣΠ2 Πιο Πράσινη Ευρώπη, στο πλαίσιο του ΤΔΜ </w:t>
            </w:r>
          </w:p>
        </w:tc>
      </w:tr>
      <w:tr w:rsidR="00B9735F" w14:paraId="75CA919D" w14:textId="77777777">
        <w:trPr>
          <w:trHeight w:val="1090"/>
        </w:trPr>
        <w:tc>
          <w:tcPr>
            <w:tcW w:w="476" w:type="dxa"/>
            <w:tcBorders>
              <w:top w:val="single" w:sz="4" w:space="0" w:color="000000"/>
              <w:left w:val="single" w:sz="4" w:space="0" w:color="000000"/>
              <w:bottom w:val="single" w:sz="4" w:space="0" w:color="000000"/>
              <w:right w:val="single" w:sz="4" w:space="0" w:color="000000"/>
            </w:tcBorders>
            <w:vAlign w:val="center"/>
          </w:tcPr>
          <w:p w14:paraId="32CA981E" w14:textId="77777777" w:rsidR="00B9735F" w:rsidRDefault="00444E47">
            <w:pPr>
              <w:ind w:left="0" w:firstLine="0"/>
            </w:pPr>
            <w:r>
              <w:rPr>
                <w:color w:val="000000"/>
              </w:rPr>
              <w:t xml:space="preserve">9 </w:t>
            </w:r>
          </w:p>
        </w:tc>
        <w:tc>
          <w:tcPr>
            <w:tcW w:w="4558" w:type="dxa"/>
            <w:tcBorders>
              <w:top w:val="single" w:sz="4" w:space="0" w:color="000000"/>
              <w:left w:val="single" w:sz="4" w:space="0" w:color="000000"/>
              <w:bottom w:val="single" w:sz="4" w:space="0" w:color="000000"/>
              <w:right w:val="single" w:sz="4" w:space="0" w:color="000000"/>
            </w:tcBorders>
            <w:vAlign w:val="center"/>
          </w:tcPr>
          <w:p w14:paraId="213A79E3" w14:textId="77777777" w:rsidR="00B9735F" w:rsidRDefault="00444E47">
            <w:pPr>
              <w:ind w:left="1" w:firstLine="0"/>
            </w:pPr>
            <w:r>
              <w:rPr>
                <w:color w:val="000000"/>
              </w:rPr>
              <w:t xml:space="preserve">Ορισμός και έννοιες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5B62BBC6" w14:textId="77777777" w:rsidR="00B9735F" w:rsidRDefault="00444E47">
            <w:pPr>
              <w:ind w:left="1" w:right="55" w:firstLine="0"/>
              <w:jc w:val="both"/>
            </w:pPr>
            <w:r>
              <w:rPr>
                <w:color w:val="000000"/>
              </w:rPr>
              <w:t xml:space="preserve">Ο δείκτης αποτελέσματος εκφράζει την εγκατεστημένη ισχύ των ηλεκτρικών φορτιστών </w:t>
            </w:r>
          </w:p>
        </w:tc>
      </w:tr>
      <w:tr w:rsidR="00B9735F" w14:paraId="18E6155B"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77412972" w14:textId="77777777" w:rsidR="00B9735F" w:rsidRDefault="00444E47">
            <w:pPr>
              <w:ind w:left="0" w:firstLine="0"/>
            </w:pPr>
            <w:r>
              <w:rPr>
                <w:color w:val="000000"/>
              </w:rPr>
              <w:t xml:space="preserve">10 </w:t>
            </w:r>
          </w:p>
        </w:tc>
        <w:tc>
          <w:tcPr>
            <w:tcW w:w="4558" w:type="dxa"/>
            <w:tcBorders>
              <w:top w:val="single" w:sz="4" w:space="0" w:color="000000"/>
              <w:left w:val="single" w:sz="4" w:space="0" w:color="000000"/>
              <w:bottom w:val="single" w:sz="4" w:space="0" w:color="000000"/>
              <w:right w:val="single" w:sz="4" w:space="0" w:color="000000"/>
            </w:tcBorders>
            <w:vAlign w:val="center"/>
          </w:tcPr>
          <w:p w14:paraId="19DFEC88" w14:textId="77777777" w:rsidR="00B9735F" w:rsidRDefault="00444E47">
            <w:pPr>
              <w:ind w:left="1" w:firstLine="0"/>
            </w:pPr>
            <w:r>
              <w:rPr>
                <w:color w:val="000000"/>
              </w:rPr>
              <w:t xml:space="preserve">Πηγή συλλογής δεδομένων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3E81E975" w14:textId="77777777" w:rsidR="00B9735F" w:rsidRDefault="00444E47">
            <w:pPr>
              <w:ind w:left="1" w:firstLine="0"/>
            </w:pPr>
            <w:r>
              <w:rPr>
                <w:color w:val="000000"/>
              </w:rPr>
              <w:t xml:space="preserve">Διαχειριστική Αρχή, δικαιούχοι φορείς υλοποίησης </w:t>
            </w:r>
          </w:p>
        </w:tc>
      </w:tr>
      <w:tr w:rsidR="00B9735F" w14:paraId="2F92079F"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4DCE1475" w14:textId="77777777" w:rsidR="00B9735F" w:rsidRDefault="00444E47">
            <w:pPr>
              <w:ind w:left="0" w:firstLine="0"/>
            </w:pPr>
            <w:r>
              <w:rPr>
                <w:color w:val="000000"/>
              </w:rPr>
              <w:t xml:space="preserve">11 </w:t>
            </w:r>
          </w:p>
        </w:tc>
        <w:tc>
          <w:tcPr>
            <w:tcW w:w="4558" w:type="dxa"/>
            <w:tcBorders>
              <w:top w:val="single" w:sz="4" w:space="0" w:color="000000"/>
              <w:left w:val="single" w:sz="4" w:space="0" w:color="000000"/>
              <w:bottom w:val="single" w:sz="4" w:space="0" w:color="000000"/>
              <w:right w:val="single" w:sz="4" w:space="0" w:color="000000"/>
            </w:tcBorders>
            <w:vAlign w:val="center"/>
          </w:tcPr>
          <w:p w14:paraId="75F3A285" w14:textId="77777777" w:rsidR="00B9735F" w:rsidRDefault="00444E47">
            <w:pPr>
              <w:ind w:left="1" w:firstLine="0"/>
            </w:pPr>
            <w:r>
              <w:rPr>
                <w:color w:val="000000"/>
              </w:rPr>
              <w:t xml:space="preserve">Χρόνος μέτρησης της επίτευξης του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1EAEB63D" w14:textId="77777777" w:rsidR="00B9735F" w:rsidRDefault="00444E47">
            <w:pPr>
              <w:ind w:left="1" w:firstLine="0"/>
              <w:jc w:val="both"/>
            </w:pPr>
            <w:r>
              <w:rPr>
                <w:color w:val="000000"/>
              </w:rPr>
              <w:t xml:space="preserve">Με την ολοκλήρωση της υλοποίησης των ενισχυόμενων  έργων </w:t>
            </w:r>
          </w:p>
        </w:tc>
      </w:tr>
      <w:tr w:rsidR="00B9735F" w14:paraId="4F88CA87"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103B20DA" w14:textId="77777777" w:rsidR="00B9735F" w:rsidRDefault="00444E47">
            <w:pPr>
              <w:ind w:left="0" w:firstLine="0"/>
            </w:pPr>
            <w:r>
              <w:rPr>
                <w:color w:val="000000"/>
              </w:rPr>
              <w:t xml:space="preserve">12 </w:t>
            </w:r>
          </w:p>
        </w:tc>
        <w:tc>
          <w:tcPr>
            <w:tcW w:w="4558" w:type="dxa"/>
            <w:tcBorders>
              <w:top w:val="single" w:sz="4" w:space="0" w:color="000000"/>
              <w:left w:val="single" w:sz="4" w:space="0" w:color="000000"/>
              <w:bottom w:val="single" w:sz="4" w:space="0" w:color="000000"/>
              <w:right w:val="single" w:sz="4" w:space="0" w:color="000000"/>
            </w:tcBorders>
            <w:vAlign w:val="center"/>
          </w:tcPr>
          <w:p w14:paraId="4768069D" w14:textId="77777777" w:rsidR="00B9735F" w:rsidRDefault="00444E47">
            <w:pPr>
              <w:ind w:left="1" w:firstLine="0"/>
            </w:pPr>
            <w:r>
              <w:rPr>
                <w:color w:val="000000"/>
              </w:rPr>
              <w:t xml:space="preserve">Υποβολή αναφορών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7CD29072" w14:textId="77777777" w:rsidR="00B9735F" w:rsidRDefault="00444E47">
            <w:pPr>
              <w:spacing w:after="4"/>
              <w:ind w:left="1" w:firstLine="0"/>
            </w:pPr>
            <w:r>
              <w:rPr>
                <w:color w:val="000000"/>
              </w:rPr>
              <w:t xml:space="preserve">Μια φορά ετησίως, ξεκινώντας από </w:t>
            </w:r>
          </w:p>
          <w:p w14:paraId="34FC5655" w14:textId="77777777" w:rsidR="00B9735F" w:rsidRDefault="00444E47">
            <w:pPr>
              <w:ind w:left="1" w:firstLine="0"/>
            </w:pPr>
            <w:r>
              <w:rPr>
                <w:color w:val="000000"/>
              </w:rPr>
              <w:t xml:space="preserve">31.1.2022 και έως το 2030 </w:t>
            </w:r>
          </w:p>
        </w:tc>
      </w:tr>
      <w:tr w:rsidR="00B9735F" w14:paraId="4A2D96BC"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4DCE7A1A" w14:textId="77777777" w:rsidR="00B9735F" w:rsidRDefault="00444E47">
            <w:pPr>
              <w:ind w:left="0" w:firstLine="0"/>
            </w:pPr>
            <w:r>
              <w:rPr>
                <w:color w:val="000000"/>
              </w:rPr>
              <w:t xml:space="preserve">13 </w:t>
            </w:r>
          </w:p>
        </w:tc>
        <w:tc>
          <w:tcPr>
            <w:tcW w:w="4558" w:type="dxa"/>
            <w:tcBorders>
              <w:top w:val="single" w:sz="4" w:space="0" w:color="000000"/>
              <w:left w:val="single" w:sz="4" w:space="0" w:color="000000"/>
              <w:bottom w:val="single" w:sz="4" w:space="0" w:color="000000"/>
              <w:right w:val="single" w:sz="4" w:space="0" w:color="000000"/>
            </w:tcBorders>
            <w:vAlign w:val="center"/>
          </w:tcPr>
          <w:p w14:paraId="052F2837" w14:textId="77777777" w:rsidR="00B9735F" w:rsidRDefault="00444E47">
            <w:pPr>
              <w:ind w:left="1" w:firstLine="0"/>
            </w:pPr>
            <w:r>
              <w:rPr>
                <w:color w:val="000000"/>
              </w:rPr>
              <w:t xml:space="preserve">Πηγές </w:t>
            </w:r>
          </w:p>
        </w:tc>
        <w:tc>
          <w:tcPr>
            <w:tcW w:w="3911" w:type="dxa"/>
            <w:tcBorders>
              <w:top w:val="single" w:sz="4" w:space="0" w:color="000000"/>
              <w:left w:val="single" w:sz="4" w:space="0" w:color="000000"/>
              <w:bottom w:val="single" w:sz="4" w:space="0" w:color="000000"/>
              <w:right w:val="single" w:sz="4" w:space="0" w:color="000000"/>
            </w:tcBorders>
          </w:tcPr>
          <w:p w14:paraId="7D26879D" w14:textId="77777777" w:rsidR="00B9735F" w:rsidRDefault="00444E47">
            <w:pPr>
              <w:ind w:left="1" w:firstLine="0"/>
            </w:pPr>
            <w:r>
              <w:rPr>
                <w:color w:val="000000"/>
              </w:rPr>
              <w:t xml:space="preserve"> </w:t>
            </w:r>
          </w:p>
        </w:tc>
      </w:tr>
      <w:tr w:rsidR="00B9735F" w14:paraId="347E07D8"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51FC7826" w14:textId="77777777" w:rsidR="00B9735F" w:rsidRDefault="00444E47">
            <w:pPr>
              <w:ind w:left="0" w:firstLine="0"/>
            </w:pPr>
            <w:r>
              <w:rPr>
                <w:color w:val="000000"/>
              </w:rPr>
              <w:t xml:space="preserve">14 </w:t>
            </w:r>
          </w:p>
        </w:tc>
        <w:tc>
          <w:tcPr>
            <w:tcW w:w="4558" w:type="dxa"/>
            <w:tcBorders>
              <w:top w:val="single" w:sz="4" w:space="0" w:color="000000"/>
              <w:left w:val="single" w:sz="4" w:space="0" w:color="000000"/>
              <w:bottom w:val="single" w:sz="4" w:space="0" w:color="000000"/>
              <w:right w:val="single" w:sz="4" w:space="0" w:color="000000"/>
            </w:tcBorders>
            <w:vAlign w:val="center"/>
          </w:tcPr>
          <w:p w14:paraId="5D9A1914" w14:textId="77777777" w:rsidR="00B9735F" w:rsidRDefault="00444E47">
            <w:pPr>
              <w:ind w:left="1" w:firstLine="0"/>
            </w:pPr>
            <w:r>
              <w:rPr>
                <w:color w:val="000000"/>
              </w:rPr>
              <w:t xml:space="preserve">Αντίστοιχος Δείκτης  </w:t>
            </w:r>
          </w:p>
        </w:tc>
        <w:tc>
          <w:tcPr>
            <w:tcW w:w="3911" w:type="dxa"/>
            <w:tcBorders>
              <w:top w:val="single" w:sz="4" w:space="0" w:color="000000"/>
              <w:left w:val="single" w:sz="4" w:space="0" w:color="000000"/>
              <w:bottom w:val="single" w:sz="4" w:space="0" w:color="000000"/>
              <w:right w:val="single" w:sz="4" w:space="0" w:color="000000"/>
            </w:tcBorders>
          </w:tcPr>
          <w:p w14:paraId="7BC0F4D8" w14:textId="77777777" w:rsidR="00B9735F" w:rsidRDefault="00444E47">
            <w:pPr>
              <w:ind w:left="1" w:firstLine="0"/>
            </w:pPr>
            <w:r>
              <w:rPr>
                <w:color w:val="000000"/>
              </w:rPr>
              <w:t xml:space="preserve"> </w:t>
            </w:r>
          </w:p>
        </w:tc>
      </w:tr>
      <w:tr w:rsidR="00B9735F" w14:paraId="4321BD95"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61FFA93B" w14:textId="77777777" w:rsidR="00B9735F" w:rsidRDefault="00444E47">
            <w:pPr>
              <w:ind w:left="0" w:firstLine="0"/>
            </w:pPr>
            <w:r>
              <w:rPr>
                <w:color w:val="000000"/>
              </w:rPr>
              <w:t xml:space="preserve">15 </w:t>
            </w:r>
          </w:p>
        </w:tc>
        <w:tc>
          <w:tcPr>
            <w:tcW w:w="4558" w:type="dxa"/>
            <w:tcBorders>
              <w:top w:val="single" w:sz="4" w:space="0" w:color="000000"/>
              <w:left w:val="single" w:sz="4" w:space="0" w:color="000000"/>
              <w:bottom w:val="single" w:sz="4" w:space="0" w:color="000000"/>
              <w:right w:val="single" w:sz="4" w:space="0" w:color="000000"/>
            </w:tcBorders>
            <w:vAlign w:val="center"/>
          </w:tcPr>
          <w:p w14:paraId="280C2C61" w14:textId="77777777" w:rsidR="00B9735F" w:rsidRDefault="00444E47">
            <w:pPr>
              <w:ind w:left="1" w:firstLine="0"/>
            </w:pPr>
            <w:r>
              <w:rPr>
                <w:color w:val="000000"/>
              </w:rPr>
              <w:t xml:space="preserve">Σημείωση </w:t>
            </w:r>
          </w:p>
        </w:tc>
        <w:tc>
          <w:tcPr>
            <w:tcW w:w="3911" w:type="dxa"/>
            <w:tcBorders>
              <w:top w:val="single" w:sz="4" w:space="0" w:color="000000"/>
              <w:left w:val="single" w:sz="4" w:space="0" w:color="000000"/>
              <w:bottom w:val="single" w:sz="4" w:space="0" w:color="000000"/>
              <w:right w:val="single" w:sz="4" w:space="0" w:color="000000"/>
            </w:tcBorders>
          </w:tcPr>
          <w:p w14:paraId="760F46F3" w14:textId="77777777" w:rsidR="00B9735F" w:rsidRDefault="00444E47">
            <w:pPr>
              <w:ind w:left="1" w:firstLine="0"/>
            </w:pPr>
            <w:r>
              <w:rPr>
                <w:color w:val="000000"/>
              </w:rPr>
              <w:t xml:space="preserve"> </w:t>
            </w:r>
          </w:p>
        </w:tc>
      </w:tr>
      <w:tr w:rsidR="00B9735F" w14:paraId="16618E1D"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0072C6CA" w14:textId="77777777" w:rsidR="00B9735F" w:rsidRDefault="00444E47">
            <w:pPr>
              <w:ind w:left="0" w:firstLine="0"/>
            </w:pPr>
            <w:r>
              <w:rPr>
                <w:color w:val="000000"/>
              </w:rPr>
              <w:t xml:space="preserve">16 </w:t>
            </w:r>
          </w:p>
        </w:tc>
        <w:tc>
          <w:tcPr>
            <w:tcW w:w="4558" w:type="dxa"/>
            <w:tcBorders>
              <w:top w:val="single" w:sz="4" w:space="0" w:color="000000"/>
              <w:left w:val="single" w:sz="4" w:space="0" w:color="000000"/>
              <w:bottom w:val="single" w:sz="4" w:space="0" w:color="000000"/>
              <w:right w:val="single" w:sz="4" w:space="0" w:color="000000"/>
            </w:tcBorders>
            <w:vAlign w:val="center"/>
          </w:tcPr>
          <w:p w14:paraId="4E40D5B3" w14:textId="77777777" w:rsidR="00B9735F" w:rsidRDefault="00444E47">
            <w:pPr>
              <w:ind w:left="1" w:firstLine="0"/>
            </w:pPr>
            <w:r>
              <w:rPr>
                <w:color w:val="000000"/>
              </w:rPr>
              <w:t xml:space="preserve">Παραδείγματα </w:t>
            </w:r>
          </w:p>
        </w:tc>
        <w:tc>
          <w:tcPr>
            <w:tcW w:w="3911" w:type="dxa"/>
            <w:tcBorders>
              <w:top w:val="single" w:sz="4" w:space="0" w:color="000000"/>
              <w:left w:val="single" w:sz="4" w:space="0" w:color="000000"/>
              <w:bottom w:val="single" w:sz="4" w:space="0" w:color="000000"/>
              <w:right w:val="single" w:sz="4" w:space="0" w:color="000000"/>
            </w:tcBorders>
            <w:vAlign w:val="center"/>
          </w:tcPr>
          <w:p w14:paraId="28531536" w14:textId="77777777" w:rsidR="00B9735F" w:rsidRDefault="00444E47">
            <w:pPr>
              <w:ind w:left="1" w:firstLine="0"/>
            </w:pPr>
            <w:r>
              <w:rPr>
                <w:color w:val="000000"/>
              </w:rPr>
              <w:t xml:space="preserve">  </w:t>
            </w:r>
          </w:p>
        </w:tc>
      </w:tr>
    </w:tbl>
    <w:p w14:paraId="3795ABAD" w14:textId="77777777" w:rsidR="00B9735F" w:rsidRDefault="00444E47">
      <w:pPr>
        <w:tabs>
          <w:tab w:val="center" w:pos="3961"/>
        </w:tabs>
        <w:ind w:left="-15" w:firstLine="0"/>
      </w:pPr>
      <w:r>
        <w:rPr>
          <w:color w:val="4F81BD"/>
        </w:rPr>
        <w:t xml:space="preserve">5.1.2.4 </w:t>
      </w:r>
      <w:r>
        <w:rPr>
          <w:color w:val="4F81BD"/>
        </w:rPr>
        <w:tab/>
      </w:r>
      <w:r>
        <w:t xml:space="preserve">Ειδικός Δείκτης PSR747-Παραγόμενη ενέργεια που αποθηκεύεται </w:t>
      </w:r>
    </w:p>
    <w:tbl>
      <w:tblPr>
        <w:tblStyle w:val="TableGrid"/>
        <w:tblW w:w="8945" w:type="dxa"/>
        <w:tblInd w:w="6" w:type="dxa"/>
        <w:tblCellMar>
          <w:top w:w="110" w:type="dxa"/>
          <w:left w:w="107" w:type="dxa"/>
          <w:right w:w="49" w:type="dxa"/>
        </w:tblCellMar>
        <w:tblLook w:val="04A0" w:firstRow="1" w:lastRow="0" w:firstColumn="1" w:lastColumn="0" w:noHBand="0" w:noVBand="1"/>
      </w:tblPr>
      <w:tblGrid>
        <w:gridCol w:w="476"/>
        <w:gridCol w:w="4558"/>
        <w:gridCol w:w="3911"/>
      </w:tblGrid>
      <w:tr w:rsidR="00B9735F" w14:paraId="16994ED3" w14:textId="77777777">
        <w:trPr>
          <w:trHeight w:val="528"/>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03E7EE15"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73A5541F"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89927D1" w14:textId="77777777" w:rsidR="00B9735F" w:rsidRDefault="00444E47">
            <w:pPr>
              <w:ind w:left="1" w:firstLine="0"/>
            </w:pPr>
            <w:r>
              <w:rPr>
                <w:color w:val="000000"/>
              </w:rPr>
              <w:t xml:space="preserve">Δεδομένα Δείκτη </w:t>
            </w:r>
          </w:p>
        </w:tc>
      </w:tr>
      <w:tr w:rsidR="00B9735F" w14:paraId="2153D39A" w14:textId="77777777">
        <w:trPr>
          <w:trHeight w:val="529"/>
        </w:trPr>
        <w:tc>
          <w:tcPr>
            <w:tcW w:w="476" w:type="dxa"/>
            <w:tcBorders>
              <w:top w:val="single" w:sz="4" w:space="0" w:color="000000"/>
              <w:left w:val="single" w:sz="4" w:space="0" w:color="000000"/>
              <w:bottom w:val="single" w:sz="4" w:space="0" w:color="000000"/>
              <w:right w:val="single" w:sz="4" w:space="0" w:color="000000"/>
            </w:tcBorders>
            <w:vAlign w:val="center"/>
          </w:tcPr>
          <w:p w14:paraId="1271BC96" w14:textId="77777777" w:rsidR="00B9735F" w:rsidRDefault="00444E47">
            <w:pPr>
              <w:ind w:left="0" w:firstLine="0"/>
            </w:pPr>
            <w:r>
              <w:rPr>
                <w:color w:val="000000"/>
              </w:rPr>
              <w:t xml:space="preserve">1 </w:t>
            </w:r>
          </w:p>
        </w:tc>
        <w:tc>
          <w:tcPr>
            <w:tcW w:w="4558" w:type="dxa"/>
            <w:tcBorders>
              <w:top w:val="single" w:sz="4" w:space="0" w:color="000000"/>
              <w:left w:val="single" w:sz="4" w:space="0" w:color="000000"/>
              <w:bottom w:val="single" w:sz="4" w:space="0" w:color="000000"/>
              <w:right w:val="single" w:sz="4" w:space="0" w:color="000000"/>
            </w:tcBorders>
            <w:vAlign w:val="center"/>
          </w:tcPr>
          <w:p w14:paraId="305C885B" w14:textId="77777777" w:rsidR="00B9735F" w:rsidRDefault="00444E47">
            <w:pPr>
              <w:ind w:left="1" w:firstLine="0"/>
            </w:pPr>
            <w:r>
              <w:rPr>
                <w:color w:val="000000"/>
              </w:rPr>
              <w:t xml:space="preserve">Κωδικός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68E7D7EF" w14:textId="77777777" w:rsidR="00B9735F" w:rsidRDefault="00444E47">
            <w:pPr>
              <w:ind w:left="1" w:firstLine="0"/>
            </w:pPr>
            <w:r>
              <w:rPr>
                <w:color w:val="000000"/>
              </w:rPr>
              <w:t xml:space="preserve">PSR747 </w:t>
            </w:r>
          </w:p>
        </w:tc>
      </w:tr>
      <w:tr w:rsidR="00B9735F" w14:paraId="555C8F1E"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27E98460" w14:textId="77777777" w:rsidR="00B9735F" w:rsidRDefault="00444E47">
            <w:pPr>
              <w:ind w:left="0" w:firstLine="0"/>
            </w:pPr>
            <w:r>
              <w:rPr>
                <w:color w:val="000000"/>
              </w:rPr>
              <w:t xml:space="preserve">2 </w:t>
            </w:r>
          </w:p>
        </w:tc>
        <w:tc>
          <w:tcPr>
            <w:tcW w:w="4558" w:type="dxa"/>
            <w:tcBorders>
              <w:top w:val="single" w:sz="4" w:space="0" w:color="000000"/>
              <w:left w:val="single" w:sz="4" w:space="0" w:color="000000"/>
              <w:bottom w:val="single" w:sz="4" w:space="0" w:color="000000"/>
              <w:right w:val="single" w:sz="4" w:space="0" w:color="000000"/>
            </w:tcBorders>
            <w:vAlign w:val="center"/>
          </w:tcPr>
          <w:p w14:paraId="44883104" w14:textId="77777777" w:rsidR="00B9735F" w:rsidRDefault="00444E47">
            <w:pPr>
              <w:ind w:left="1" w:firstLine="0"/>
            </w:pPr>
            <w:r>
              <w:rPr>
                <w:color w:val="000000"/>
              </w:rPr>
              <w:t xml:space="preserve">Όνομα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37CD2DA3" w14:textId="77777777" w:rsidR="00B9735F" w:rsidRDefault="00444E47">
            <w:pPr>
              <w:ind w:left="2" w:firstLine="0"/>
            </w:pPr>
            <w:r>
              <w:rPr>
                <w:color w:val="000000"/>
              </w:rPr>
              <w:t xml:space="preserve">Παραγόμενη ενέργεια που αποθηκεύεται </w:t>
            </w:r>
          </w:p>
        </w:tc>
      </w:tr>
      <w:tr w:rsidR="00B9735F" w14:paraId="141A7ABD"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5AEB67FC" w14:textId="77777777" w:rsidR="00B9735F" w:rsidRDefault="00444E47">
            <w:pPr>
              <w:ind w:left="0" w:firstLine="0"/>
            </w:pPr>
            <w:r>
              <w:rPr>
                <w:color w:val="000000"/>
              </w:rPr>
              <w:t xml:space="preserve">3 </w:t>
            </w:r>
          </w:p>
        </w:tc>
        <w:tc>
          <w:tcPr>
            <w:tcW w:w="4558" w:type="dxa"/>
            <w:tcBorders>
              <w:top w:val="single" w:sz="4" w:space="0" w:color="000000"/>
              <w:left w:val="single" w:sz="4" w:space="0" w:color="000000"/>
              <w:bottom w:val="single" w:sz="4" w:space="0" w:color="000000"/>
              <w:right w:val="single" w:sz="4" w:space="0" w:color="000000"/>
            </w:tcBorders>
            <w:vAlign w:val="center"/>
          </w:tcPr>
          <w:p w14:paraId="14011294" w14:textId="77777777" w:rsidR="00B9735F" w:rsidRDefault="00444E47">
            <w:pPr>
              <w:ind w:left="1" w:firstLine="0"/>
            </w:pPr>
            <w:r>
              <w:rPr>
                <w:color w:val="000000"/>
              </w:rPr>
              <w:t xml:space="preserve">Μονάδα Μέτρησης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08327E0D" w14:textId="77777777" w:rsidR="00B9735F" w:rsidRDefault="00444E47">
            <w:pPr>
              <w:ind w:left="2" w:firstLine="0"/>
            </w:pPr>
            <w:r>
              <w:rPr>
                <w:color w:val="000000"/>
              </w:rPr>
              <w:t xml:space="preserve">MW </w:t>
            </w:r>
          </w:p>
        </w:tc>
      </w:tr>
      <w:tr w:rsidR="00B9735F" w14:paraId="19325F12" w14:textId="77777777">
        <w:trPr>
          <w:trHeight w:val="528"/>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56E3591C"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ADE66B4"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7116F7EE" w14:textId="77777777" w:rsidR="00B9735F" w:rsidRDefault="00444E47">
            <w:pPr>
              <w:ind w:left="1" w:firstLine="0"/>
            </w:pPr>
            <w:r>
              <w:rPr>
                <w:color w:val="000000"/>
              </w:rPr>
              <w:t xml:space="preserve">Δεδομένα Δείκτη </w:t>
            </w:r>
          </w:p>
        </w:tc>
      </w:tr>
      <w:tr w:rsidR="00B9735F" w14:paraId="2FA2FC38" w14:textId="77777777">
        <w:trPr>
          <w:trHeight w:val="532"/>
        </w:trPr>
        <w:tc>
          <w:tcPr>
            <w:tcW w:w="476" w:type="dxa"/>
            <w:tcBorders>
              <w:top w:val="single" w:sz="4" w:space="0" w:color="000000"/>
              <w:left w:val="single" w:sz="4" w:space="0" w:color="000000"/>
              <w:bottom w:val="single" w:sz="4" w:space="0" w:color="000000"/>
              <w:right w:val="single" w:sz="4" w:space="0" w:color="000000"/>
            </w:tcBorders>
            <w:vAlign w:val="center"/>
          </w:tcPr>
          <w:p w14:paraId="3C7607E3" w14:textId="77777777" w:rsidR="00B9735F" w:rsidRDefault="00444E47">
            <w:pPr>
              <w:ind w:left="0" w:firstLine="0"/>
            </w:pPr>
            <w:r>
              <w:rPr>
                <w:color w:val="000000"/>
              </w:rPr>
              <w:t xml:space="preserve">4 </w:t>
            </w:r>
          </w:p>
        </w:tc>
        <w:tc>
          <w:tcPr>
            <w:tcW w:w="4558" w:type="dxa"/>
            <w:tcBorders>
              <w:top w:val="single" w:sz="4" w:space="0" w:color="000000"/>
              <w:left w:val="single" w:sz="4" w:space="0" w:color="000000"/>
              <w:bottom w:val="single" w:sz="4" w:space="0" w:color="000000"/>
              <w:right w:val="single" w:sz="4" w:space="0" w:color="000000"/>
            </w:tcBorders>
            <w:vAlign w:val="center"/>
          </w:tcPr>
          <w:p w14:paraId="17195AD8" w14:textId="77777777" w:rsidR="00B9735F" w:rsidRDefault="00444E47">
            <w:pPr>
              <w:ind w:left="1" w:firstLine="0"/>
            </w:pPr>
            <w:r>
              <w:rPr>
                <w:color w:val="000000"/>
              </w:rPr>
              <w:t xml:space="preserve">Είδος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42BEDFF8" w14:textId="77777777" w:rsidR="00B9735F" w:rsidRDefault="00444E47">
            <w:pPr>
              <w:ind w:left="2" w:firstLine="0"/>
            </w:pPr>
            <w:r>
              <w:rPr>
                <w:color w:val="000000"/>
              </w:rPr>
              <w:t xml:space="preserve">Αποτελέσματος  </w:t>
            </w:r>
          </w:p>
        </w:tc>
      </w:tr>
      <w:tr w:rsidR="00B9735F" w14:paraId="25BED30E"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1AB2C2FE" w14:textId="77777777" w:rsidR="00B9735F" w:rsidRDefault="00444E47">
            <w:pPr>
              <w:ind w:left="0" w:firstLine="0"/>
            </w:pPr>
            <w:r>
              <w:rPr>
                <w:color w:val="000000"/>
              </w:rPr>
              <w:t xml:space="preserve">5 </w:t>
            </w:r>
          </w:p>
        </w:tc>
        <w:tc>
          <w:tcPr>
            <w:tcW w:w="4558" w:type="dxa"/>
            <w:tcBorders>
              <w:top w:val="single" w:sz="4" w:space="0" w:color="000000"/>
              <w:left w:val="single" w:sz="4" w:space="0" w:color="000000"/>
              <w:bottom w:val="single" w:sz="4" w:space="0" w:color="000000"/>
              <w:right w:val="single" w:sz="4" w:space="0" w:color="000000"/>
            </w:tcBorders>
            <w:vAlign w:val="center"/>
          </w:tcPr>
          <w:p w14:paraId="56EF4B29" w14:textId="77777777" w:rsidR="00B9735F" w:rsidRDefault="00444E47">
            <w:pPr>
              <w:ind w:left="1" w:firstLine="0"/>
            </w:pPr>
            <w:r>
              <w:rPr>
                <w:color w:val="000000"/>
              </w:rPr>
              <w:t xml:space="preserve">Τιμή Βάσης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35234946" w14:textId="77777777" w:rsidR="00B9735F" w:rsidRDefault="00444E47">
            <w:pPr>
              <w:ind w:left="1" w:firstLine="0"/>
            </w:pPr>
            <w:r>
              <w:rPr>
                <w:color w:val="000000"/>
              </w:rPr>
              <w:t xml:space="preserve">&gt;=0 </w:t>
            </w:r>
          </w:p>
        </w:tc>
      </w:tr>
      <w:tr w:rsidR="00B9735F" w14:paraId="2F9E6BA5" w14:textId="77777777">
        <w:trPr>
          <w:trHeight w:val="528"/>
        </w:trPr>
        <w:tc>
          <w:tcPr>
            <w:tcW w:w="476" w:type="dxa"/>
            <w:tcBorders>
              <w:top w:val="single" w:sz="4" w:space="0" w:color="000000"/>
              <w:left w:val="single" w:sz="4" w:space="0" w:color="000000"/>
              <w:bottom w:val="single" w:sz="4" w:space="0" w:color="000000"/>
              <w:right w:val="single" w:sz="4" w:space="0" w:color="000000"/>
            </w:tcBorders>
            <w:vAlign w:val="center"/>
          </w:tcPr>
          <w:p w14:paraId="24B384A6" w14:textId="77777777" w:rsidR="00B9735F" w:rsidRDefault="00444E47">
            <w:pPr>
              <w:ind w:left="0" w:firstLine="0"/>
            </w:pPr>
            <w:r>
              <w:rPr>
                <w:color w:val="000000"/>
              </w:rPr>
              <w:t xml:space="preserve">6 </w:t>
            </w:r>
          </w:p>
        </w:tc>
        <w:tc>
          <w:tcPr>
            <w:tcW w:w="4558" w:type="dxa"/>
            <w:tcBorders>
              <w:top w:val="single" w:sz="4" w:space="0" w:color="000000"/>
              <w:left w:val="single" w:sz="4" w:space="0" w:color="000000"/>
              <w:bottom w:val="single" w:sz="4" w:space="0" w:color="000000"/>
              <w:right w:val="single" w:sz="4" w:space="0" w:color="000000"/>
            </w:tcBorders>
            <w:vAlign w:val="center"/>
          </w:tcPr>
          <w:p w14:paraId="15F48F80" w14:textId="77777777" w:rsidR="00B9735F" w:rsidRDefault="00444E47">
            <w:pPr>
              <w:ind w:left="1" w:firstLine="0"/>
            </w:pPr>
            <w:r>
              <w:rPr>
                <w:color w:val="000000"/>
              </w:rPr>
              <w:t xml:space="preserve">Ορόσημο 2024 </w:t>
            </w:r>
          </w:p>
        </w:tc>
        <w:tc>
          <w:tcPr>
            <w:tcW w:w="3911" w:type="dxa"/>
            <w:tcBorders>
              <w:top w:val="single" w:sz="4" w:space="0" w:color="000000"/>
              <w:left w:val="single" w:sz="4" w:space="0" w:color="000000"/>
              <w:bottom w:val="single" w:sz="4" w:space="0" w:color="000000"/>
              <w:right w:val="single" w:sz="4" w:space="0" w:color="000000"/>
            </w:tcBorders>
            <w:vAlign w:val="center"/>
          </w:tcPr>
          <w:p w14:paraId="6231E801" w14:textId="77777777" w:rsidR="00B9735F" w:rsidRDefault="00444E47">
            <w:pPr>
              <w:ind w:left="1" w:firstLine="0"/>
            </w:pPr>
            <w:r>
              <w:rPr>
                <w:color w:val="000000"/>
              </w:rPr>
              <w:t xml:space="preserve">&gt;=0 </w:t>
            </w:r>
          </w:p>
        </w:tc>
      </w:tr>
      <w:tr w:rsidR="00B9735F" w14:paraId="6F4DDA6D"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6B946764" w14:textId="77777777" w:rsidR="00B9735F" w:rsidRDefault="00444E47">
            <w:pPr>
              <w:ind w:left="0" w:firstLine="0"/>
            </w:pPr>
            <w:r>
              <w:rPr>
                <w:color w:val="000000"/>
              </w:rPr>
              <w:lastRenderedPageBreak/>
              <w:t xml:space="preserve">7 </w:t>
            </w:r>
          </w:p>
        </w:tc>
        <w:tc>
          <w:tcPr>
            <w:tcW w:w="4558" w:type="dxa"/>
            <w:tcBorders>
              <w:top w:val="single" w:sz="4" w:space="0" w:color="000000"/>
              <w:left w:val="single" w:sz="4" w:space="0" w:color="000000"/>
              <w:bottom w:val="single" w:sz="4" w:space="0" w:color="000000"/>
              <w:right w:val="single" w:sz="4" w:space="0" w:color="000000"/>
            </w:tcBorders>
            <w:vAlign w:val="center"/>
          </w:tcPr>
          <w:p w14:paraId="374F47FD" w14:textId="77777777" w:rsidR="00B9735F" w:rsidRDefault="00444E47">
            <w:pPr>
              <w:ind w:left="1" w:firstLine="0"/>
            </w:pPr>
            <w:r>
              <w:rPr>
                <w:color w:val="000000"/>
              </w:rPr>
              <w:t xml:space="preserve">Στόχος 2029 </w:t>
            </w:r>
          </w:p>
        </w:tc>
        <w:tc>
          <w:tcPr>
            <w:tcW w:w="3911" w:type="dxa"/>
            <w:tcBorders>
              <w:top w:val="single" w:sz="4" w:space="0" w:color="000000"/>
              <w:left w:val="single" w:sz="4" w:space="0" w:color="000000"/>
              <w:bottom w:val="single" w:sz="4" w:space="0" w:color="000000"/>
              <w:right w:val="single" w:sz="4" w:space="0" w:color="000000"/>
            </w:tcBorders>
            <w:vAlign w:val="center"/>
          </w:tcPr>
          <w:p w14:paraId="778974AC" w14:textId="77777777" w:rsidR="00B9735F" w:rsidRDefault="00444E47">
            <w:pPr>
              <w:ind w:left="1" w:firstLine="0"/>
            </w:pPr>
            <w:r>
              <w:rPr>
                <w:color w:val="000000"/>
              </w:rPr>
              <w:t xml:space="preserve">&gt;0 </w:t>
            </w:r>
          </w:p>
        </w:tc>
      </w:tr>
      <w:tr w:rsidR="00B9735F" w14:paraId="5CE6339C"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18C16FD3" w14:textId="77777777" w:rsidR="00B9735F" w:rsidRDefault="00444E47">
            <w:pPr>
              <w:ind w:left="0" w:firstLine="0"/>
            </w:pPr>
            <w:r>
              <w:rPr>
                <w:color w:val="000000"/>
              </w:rPr>
              <w:t xml:space="preserve">8 </w:t>
            </w:r>
          </w:p>
        </w:tc>
        <w:tc>
          <w:tcPr>
            <w:tcW w:w="4558" w:type="dxa"/>
            <w:tcBorders>
              <w:top w:val="single" w:sz="4" w:space="0" w:color="000000"/>
              <w:left w:val="single" w:sz="4" w:space="0" w:color="000000"/>
              <w:bottom w:val="single" w:sz="4" w:space="0" w:color="000000"/>
              <w:right w:val="single" w:sz="4" w:space="0" w:color="000000"/>
            </w:tcBorders>
            <w:vAlign w:val="center"/>
          </w:tcPr>
          <w:p w14:paraId="4FEBBE9A" w14:textId="77777777" w:rsidR="00B9735F" w:rsidRDefault="00444E47">
            <w:pPr>
              <w:ind w:left="1" w:firstLine="0"/>
            </w:pPr>
            <w:r>
              <w:rPr>
                <w:color w:val="000000"/>
              </w:rPr>
              <w:t xml:space="preserve">Στόχος Πολιτικής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21FC08B1" w14:textId="77777777" w:rsidR="00B9735F" w:rsidRDefault="00444E47">
            <w:pPr>
              <w:ind w:left="1" w:firstLine="0"/>
              <w:jc w:val="both"/>
            </w:pPr>
            <w:r>
              <w:rPr>
                <w:color w:val="000000"/>
              </w:rPr>
              <w:t xml:space="preserve">ΣΠ2 Πιο Πράσινη Ευρώπη, στο πλαίσιο του ΤΔΜ </w:t>
            </w:r>
          </w:p>
        </w:tc>
      </w:tr>
      <w:tr w:rsidR="00B9735F" w14:paraId="7DB52CFB" w14:textId="77777777">
        <w:trPr>
          <w:trHeight w:val="1090"/>
        </w:trPr>
        <w:tc>
          <w:tcPr>
            <w:tcW w:w="476" w:type="dxa"/>
            <w:tcBorders>
              <w:top w:val="single" w:sz="4" w:space="0" w:color="000000"/>
              <w:left w:val="single" w:sz="4" w:space="0" w:color="000000"/>
              <w:bottom w:val="single" w:sz="4" w:space="0" w:color="000000"/>
              <w:right w:val="single" w:sz="4" w:space="0" w:color="000000"/>
            </w:tcBorders>
            <w:vAlign w:val="center"/>
          </w:tcPr>
          <w:p w14:paraId="0656C230" w14:textId="77777777" w:rsidR="00B9735F" w:rsidRDefault="00444E47">
            <w:pPr>
              <w:ind w:left="0" w:firstLine="0"/>
            </w:pPr>
            <w:r>
              <w:rPr>
                <w:color w:val="000000"/>
              </w:rPr>
              <w:t xml:space="preserve">9 </w:t>
            </w:r>
          </w:p>
        </w:tc>
        <w:tc>
          <w:tcPr>
            <w:tcW w:w="4558" w:type="dxa"/>
            <w:tcBorders>
              <w:top w:val="single" w:sz="4" w:space="0" w:color="000000"/>
              <w:left w:val="single" w:sz="4" w:space="0" w:color="000000"/>
              <w:bottom w:val="single" w:sz="4" w:space="0" w:color="000000"/>
              <w:right w:val="single" w:sz="4" w:space="0" w:color="000000"/>
            </w:tcBorders>
            <w:vAlign w:val="center"/>
          </w:tcPr>
          <w:p w14:paraId="49646F19" w14:textId="77777777" w:rsidR="00B9735F" w:rsidRDefault="00444E47">
            <w:pPr>
              <w:ind w:left="1" w:firstLine="0"/>
            </w:pPr>
            <w:r>
              <w:rPr>
                <w:color w:val="000000"/>
              </w:rPr>
              <w:t xml:space="preserve">Ορισμός και έννοιες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2D06ECBF" w14:textId="77777777" w:rsidR="00B9735F" w:rsidRDefault="00444E47">
            <w:pPr>
              <w:ind w:left="1" w:right="53" w:firstLine="0"/>
              <w:jc w:val="both"/>
            </w:pPr>
            <w:r>
              <w:rPr>
                <w:color w:val="000000"/>
              </w:rPr>
              <w:t xml:space="preserve">Ο δείκτης αποτελέσματος εκφράζει την αύξηση της αποθήκευσης ενέργειας στην περιφέρεια </w:t>
            </w:r>
          </w:p>
        </w:tc>
      </w:tr>
      <w:tr w:rsidR="00B9735F" w14:paraId="04D28E77"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2A8B91F8" w14:textId="77777777" w:rsidR="00B9735F" w:rsidRDefault="00444E47">
            <w:pPr>
              <w:ind w:left="0" w:firstLine="0"/>
            </w:pPr>
            <w:r>
              <w:rPr>
                <w:color w:val="000000"/>
              </w:rPr>
              <w:t xml:space="preserve">10 </w:t>
            </w:r>
          </w:p>
        </w:tc>
        <w:tc>
          <w:tcPr>
            <w:tcW w:w="4558" w:type="dxa"/>
            <w:tcBorders>
              <w:top w:val="single" w:sz="4" w:space="0" w:color="000000"/>
              <w:left w:val="single" w:sz="4" w:space="0" w:color="000000"/>
              <w:bottom w:val="single" w:sz="4" w:space="0" w:color="000000"/>
              <w:right w:val="single" w:sz="4" w:space="0" w:color="000000"/>
            </w:tcBorders>
            <w:vAlign w:val="center"/>
          </w:tcPr>
          <w:p w14:paraId="476BA971" w14:textId="77777777" w:rsidR="00B9735F" w:rsidRDefault="00444E47">
            <w:pPr>
              <w:ind w:left="1" w:firstLine="0"/>
            </w:pPr>
            <w:r>
              <w:rPr>
                <w:color w:val="000000"/>
              </w:rPr>
              <w:t xml:space="preserve">Πηγή συλλογής δεδομένων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08501F6F" w14:textId="77777777" w:rsidR="00B9735F" w:rsidRDefault="00444E47">
            <w:pPr>
              <w:ind w:left="1" w:firstLine="0"/>
            </w:pPr>
            <w:r>
              <w:rPr>
                <w:color w:val="000000"/>
              </w:rPr>
              <w:t xml:space="preserve">Διαχειριστική Αρχή, δικαιούχοι φορείς υλοποίησης </w:t>
            </w:r>
          </w:p>
        </w:tc>
      </w:tr>
      <w:tr w:rsidR="00B9735F" w14:paraId="71297023"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1CB013FE" w14:textId="77777777" w:rsidR="00B9735F" w:rsidRDefault="00444E47">
            <w:pPr>
              <w:ind w:left="0" w:firstLine="0"/>
            </w:pPr>
            <w:r>
              <w:rPr>
                <w:color w:val="000000"/>
              </w:rPr>
              <w:t xml:space="preserve">11 </w:t>
            </w:r>
          </w:p>
        </w:tc>
        <w:tc>
          <w:tcPr>
            <w:tcW w:w="4558" w:type="dxa"/>
            <w:tcBorders>
              <w:top w:val="single" w:sz="4" w:space="0" w:color="000000"/>
              <w:left w:val="single" w:sz="4" w:space="0" w:color="000000"/>
              <w:bottom w:val="single" w:sz="4" w:space="0" w:color="000000"/>
              <w:right w:val="single" w:sz="4" w:space="0" w:color="000000"/>
            </w:tcBorders>
            <w:vAlign w:val="center"/>
          </w:tcPr>
          <w:p w14:paraId="29FBC9EC" w14:textId="77777777" w:rsidR="00B9735F" w:rsidRDefault="00444E47">
            <w:pPr>
              <w:ind w:left="1" w:firstLine="0"/>
            </w:pPr>
            <w:r>
              <w:rPr>
                <w:color w:val="000000"/>
              </w:rPr>
              <w:t xml:space="preserve">Χρόνος μέτρησης της επίτευξης του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3B7E239F" w14:textId="77777777" w:rsidR="00B9735F" w:rsidRDefault="00444E47">
            <w:pPr>
              <w:ind w:left="1" w:firstLine="0"/>
              <w:jc w:val="both"/>
            </w:pPr>
            <w:r>
              <w:rPr>
                <w:color w:val="000000"/>
              </w:rPr>
              <w:t xml:space="preserve">Με την ολοκλήρωση της υλοποίησης των ενισχυόμενων  έργων </w:t>
            </w:r>
          </w:p>
        </w:tc>
      </w:tr>
      <w:tr w:rsidR="00B9735F" w14:paraId="0EBF6F2C"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5DBFE5B3" w14:textId="77777777" w:rsidR="00B9735F" w:rsidRDefault="00444E47">
            <w:pPr>
              <w:ind w:left="0" w:firstLine="0"/>
            </w:pPr>
            <w:r>
              <w:rPr>
                <w:color w:val="000000"/>
              </w:rPr>
              <w:t xml:space="preserve">12 </w:t>
            </w:r>
          </w:p>
        </w:tc>
        <w:tc>
          <w:tcPr>
            <w:tcW w:w="4558" w:type="dxa"/>
            <w:tcBorders>
              <w:top w:val="single" w:sz="4" w:space="0" w:color="000000"/>
              <w:left w:val="single" w:sz="4" w:space="0" w:color="000000"/>
              <w:bottom w:val="single" w:sz="4" w:space="0" w:color="000000"/>
              <w:right w:val="single" w:sz="4" w:space="0" w:color="000000"/>
            </w:tcBorders>
            <w:vAlign w:val="center"/>
          </w:tcPr>
          <w:p w14:paraId="25DBEEF4" w14:textId="77777777" w:rsidR="00B9735F" w:rsidRDefault="00444E47">
            <w:pPr>
              <w:ind w:left="1" w:firstLine="0"/>
            </w:pPr>
            <w:r>
              <w:rPr>
                <w:color w:val="000000"/>
              </w:rPr>
              <w:t xml:space="preserve">Υποβολή αναφορών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016AC1D7" w14:textId="77777777" w:rsidR="00B9735F" w:rsidRDefault="00444E47">
            <w:pPr>
              <w:spacing w:after="4"/>
              <w:ind w:left="1" w:firstLine="0"/>
            </w:pPr>
            <w:r>
              <w:rPr>
                <w:color w:val="000000"/>
              </w:rPr>
              <w:t xml:space="preserve">Μια φορά ετησίως, ξεκινώντας από </w:t>
            </w:r>
          </w:p>
          <w:p w14:paraId="779AF53F" w14:textId="77777777" w:rsidR="00B9735F" w:rsidRDefault="00444E47">
            <w:pPr>
              <w:ind w:left="1" w:firstLine="0"/>
            </w:pPr>
            <w:r>
              <w:rPr>
                <w:color w:val="000000"/>
              </w:rPr>
              <w:t xml:space="preserve">31.1.2022 και έως το 2030 </w:t>
            </w:r>
          </w:p>
        </w:tc>
      </w:tr>
      <w:tr w:rsidR="00B9735F" w14:paraId="214F2450"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61189E9C" w14:textId="77777777" w:rsidR="00B9735F" w:rsidRDefault="00444E47">
            <w:pPr>
              <w:ind w:left="0" w:firstLine="0"/>
            </w:pPr>
            <w:r>
              <w:rPr>
                <w:color w:val="000000"/>
              </w:rPr>
              <w:t xml:space="preserve">13 </w:t>
            </w:r>
          </w:p>
        </w:tc>
        <w:tc>
          <w:tcPr>
            <w:tcW w:w="4558" w:type="dxa"/>
            <w:tcBorders>
              <w:top w:val="single" w:sz="4" w:space="0" w:color="000000"/>
              <w:left w:val="single" w:sz="4" w:space="0" w:color="000000"/>
              <w:bottom w:val="single" w:sz="4" w:space="0" w:color="000000"/>
              <w:right w:val="single" w:sz="4" w:space="0" w:color="000000"/>
            </w:tcBorders>
            <w:vAlign w:val="center"/>
          </w:tcPr>
          <w:p w14:paraId="0889A649" w14:textId="77777777" w:rsidR="00B9735F" w:rsidRDefault="00444E47">
            <w:pPr>
              <w:ind w:left="1" w:firstLine="0"/>
            </w:pPr>
            <w:r>
              <w:rPr>
                <w:color w:val="000000"/>
              </w:rPr>
              <w:t xml:space="preserve">Πηγές </w:t>
            </w:r>
          </w:p>
        </w:tc>
        <w:tc>
          <w:tcPr>
            <w:tcW w:w="3911" w:type="dxa"/>
            <w:tcBorders>
              <w:top w:val="single" w:sz="4" w:space="0" w:color="000000"/>
              <w:left w:val="single" w:sz="4" w:space="0" w:color="000000"/>
              <w:bottom w:val="single" w:sz="4" w:space="0" w:color="000000"/>
              <w:right w:val="single" w:sz="4" w:space="0" w:color="000000"/>
            </w:tcBorders>
          </w:tcPr>
          <w:p w14:paraId="23BCE94E" w14:textId="77777777" w:rsidR="00B9735F" w:rsidRDefault="00444E47">
            <w:pPr>
              <w:ind w:left="1" w:firstLine="0"/>
            </w:pPr>
            <w:r>
              <w:rPr>
                <w:color w:val="000000"/>
              </w:rPr>
              <w:t xml:space="preserve"> </w:t>
            </w:r>
          </w:p>
        </w:tc>
      </w:tr>
      <w:tr w:rsidR="00B9735F" w14:paraId="20FAF0EF"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7430D5C5" w14:textId="77777777" w:rsidR="00B9735F" w:rsidRDefault="00444E47">
            <w:pPr>
              <w:ind w:left="0" w:firstLine="0"/>
            </w:pPr>
            <w:r>
              <w:rPr>
                <w:color w:val="000000"/>
              </w:rPr>
              <w:t xml:space="preserve">14 </w:t>
            </w:r>
          </w:p>
        </w:tc>
        <w:tc>
          <w:tcPr>
            <w:tcW w:w="4558" w:type="dxa"/>
            <w:tcBorders>
              <w:top w:val="single" w:sz="4" w:space="0" w:color="000000"/>
              <w:left w:val="single" w:sz="4" w:space="0" w:color="000000"/>
              <w:bottom w:val="single" w:sz="4" w:space="0" w:color="000000"/>
              <w:right w:val="single" w:sz="4" w:space="0" w:color="000000"/>
            </w:tcBorders>
            <w:vAlign w:val="center"/>
          </w:tcPr>
          <w:p w14:paraId="1085D610" w14:textId="77777777" w:rsidR="00B9735F" w:rsidRDefault="00444E47">
            <w:pPr>
              <w:ind w:left="1" w:firstLine="0"/>
            </w:pPr>
            <w:r>
              <w:rPr>
                <w:color w:val="000000"/>
              </w:rPr>
              <w:t xml:space="preserve">Αντίστοιχος Δείκτης  </w:t>
            </w:r>
          </w:p>
        </w:tc>
        <w:tc>
          <w:tcPr>
            <w:tcW w:w="3911" w:type="dxa"/>
            <w:tcBorders>
              <w:top w:val="single" w:sz="4" w:space="0" w:color="000000"/>
              <w:left w:val="single" w:sz="4" w:space="0" w:color="000000"/>
              <w:bottom w:val="single" w:sz="4" w:space="0" w:color="000000"/>
              <w:right w:val="single" w:sz="4" w:space="0" w:color="000000"/>
            </w:tcBorders>
          </w:tcPr>
          <w:p w14:paraId="7971E213" w14:textId="77777777" w:rsidR="00B9735F" w:rsidRDefault="00444E47">
            <w:pPr>
              <w:ind w:left="1" w:firstLine="0"/>
            </w:pPr>
            <w:r>
              <w:rPr>
                <w:color w:val="000000"/>
              </w:rPr>
              <w:t xml:space="preserve"> </w:t>
            </w:r>
          </w:p>
        </w:tc>
      </w:tr>
      <w:tr w:rsidR="00B9735F" w14:paraId="4444DF72"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55F9C861" w14:textId="77777777" w:rsidR="00B9735F" w:rsidRDefault="00444E47">
            <w:pPr>
              <w:ind w:left="0" w:firstLine="0"/>
            </w:pPr>
            <w:r>
              <w:rPr>
                <w:color w:val="000000"/>
              </w:rPr>
              <w:t xml:space="preserve">15 </w:t>
            </w:r>
          </w:p>
        </w:tc>
        <w:tc>
          <w:tcPr>
            <w:tcW w:w="4558" w:type="dxa"/>
            <w:tcBorders>
              <w:top w:val="single" w:sz="4" w:space="0" w:color="000000"/>
              <w:left w:val="single" w:sz="4" w:space="0" w:color="000000"/>
              <w:bottom w:val="single" w:sz="4" w:space="0" w:color="000000"/>
              <w:right w:val="single" w:sz="4" w:space="0" w:color="000000"/>
            </w:tcBorders>
            <w:vAlign w:val="center"/>
          </w:tcPr>
          <w:p w14:paraId="6A891CFC" w14:textId="77777777" w:rsidR="00B9735F" w:rsidRDefault="00444E47">
            <w:pPr>
              <w:ind w:left="1" w:firstLine="0"/>
            </w:pPr>
            <w:r>
              <w:rPr>
                <w:color w:val="000000"/>
              </w:rPr>
              <w:t xml:space="preserve">Σημείωση </w:t>
            </w:r>
          </w:p>
        </w:tc>
        <w:tc>
          <w:tcPr>
            <w:tcW w:w="3911" w:type="dxa"/>
            <w:tcBorders>
              <w:top w:val="single" w:sz="4" w:space="0" w:color="000000"/>
              <w:left w:val="single" w:sz="4" w:space="0" w:color="000000"/>
              <w:bottom w:val="single" w:sz="4" w:space="0" w:color="000000"/>
              <w:right w:val="single" w:sz="4" w:space="0" w:color="000000"/>
            </w:tcBorders>
          </w:tcPr>
          <w:p w14:paraId="2929D108" w14:textId="77777777" w:rsidR="00B9735F" w:rsidRDefault="00444E47">
            <w:pPr>
              <w:ind w:left="1" w:firstLine="0"/>
            </w:pPr>
            <w:r>
              <w:rPr>
                <w:color w:val="000000"/>
              </w:rPr>
              <w:t xml:space="preserve"> </w:t>
            </w:r>
          </w:p>
        </w:tc>
      </w:tr>
      <w:tr w:rsidR="00B9735F" w14:paraId="05F8C21E"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213CF374" w14:textId="77777777" w:rsidR="00B9735F" w:rsidRDefault="00444E47">
            <w:pPr>
              <w:ind w:left="0" w:firstLine="0"/>
            </w:pPr>
            <w:r>
              <w:rPr>
                <w:color w:val="000000"/>
              </w:rPr>
              <w:t xml:space="preserve">16 </w:t>
            </w:r>
          </w:p>
        </w:tc>
        <w:tc>
          <w:tcPr>
            <w:tcW w:w="4558" w:type="dxa"/>
            <w:tcBorders>
              <w:top w:val="single" w:sz="4" w:space="0" w:color="000000"/>
              <w:left w:val="single" w:sz="4" w:space="0" w:color="000000"/>
              <w:bottom w:val="single" w:sz="4" w:space="0" w:color="000000"/>
              <w:right w:val="single" w:sz="4" w:space="0" w:color="000000"/>
            </w:tcBorders>
            <w:vAlign w:val="center"/>
          </w:tcPr>
          <w:p w14:paraId="3A547737" w14:textId="77777777" w:rsidR="00B9735F" w:rsidRDefault="00444E47">
            <w:pPr>
              <w:ind w:left="1" w:firstLine="0"/>
            </w:pPr>
            <w:r>
              <w:rPr>
                <w:color w:val="000000"/>
              </w:rPr>
              <w:t xml:space="preserve">Παραδείγματα </w:t>
            </w:r>
          </w:p>
        </w:tc>
        <w:tc>
          <w:tcPr>
            <w:tcW w:w="3911" w:type="dxa"/>
            <w:tcBorders>
              <w:top w:val="single" w:sz="4" w:space="0" w:color="000000"/>
              <w:left w:val="single" w:sz="4" w:space="0" w:color="000000"/>
              <w:bottom w:val="single" w:sz="4" w:space="0" w:color="000000"/>
              <w:right w:val="single" w:sz="4" w:space="0" w:color="000000"/>
            </w:tcBorders>
            <w:vAlign w:val="center"/>
          </w:tcPr>
          <w:p w14:paraId="556E5D29" w14:textId="77777777" w:rsidR="00B9735F" w:rsidRDefault="00444E47">
            <w:pPr>
              <w:ind w:left="1" w:firstLine="0"/>
            </w:pPr>
            <w:r>
              <w:rPr>
                <w:color w:val="000000"/>
              </w:rPr>
              <w:t xml:space="preserve">  </w:t>
            </w:r>
          </w:p>
        </w:tc>
      </w:tr>
    </w:tbl>
    <w:p w14:paraId="333BB2AB" w14:textId="77777777" w:rsidR="00B9735F" w:rsidRDefault="00444E47">
      <w:pPr>
        <w:tabs>
          <w:tab w:val="center" w:pos="4238"/>
        </w:tabs>
        <w:spacing w:after="261"/>
        <w:ind w:left="-15" w:firstLine="0"/>
      </w:pPr>
      <w:r>
        <w:rPr>
          <w:color w:val="365F91"/>
          <w:sz w:val="24"/>
        </w:rPr>
        <w:t xml:space="preserve">5.2 </w:t>
      </w:r>
      <w:r>
        <w:rPr>
          <w:color w:val="365F91"/>
          <w:sz w:val="24"/>
        </w:rPr>
        <w:tab/>
        <w:t xml:space="preserve">ΙII.2 Δελτία Ταυτότητας Ειδικών Δεικτών ΤΔΜ (δράσεις τύπου ΕΚΤ+) </w:t>
      </w:r>
    </w:p>
    <w:p w14:paraId="144225B0" w14:textId="77777777" w:rsidR="00B9735F" w:rsidRDefault="00444E47">
      <w:pPr>
        <w:pStyle w:val="1"/>
        <w:tabs>
          <w:tab w:val="center" w:pos="2834"/>
        </w:tabs>
        <w:ind w:left="-15" w:firstLine="0"/>
      </w:pPr>
      <w:r>
        <w:t xml:space="preserve">5.2.1 </w:t>
      </w:r>
      <w:r>
        <w:tab/>
        <w:t xml:space="preserve">Ειδικοί Δείκτες Εκροών ΤΔΜ (τύπου ΕΚΤ+) </w:t>
      </w:r>
    </w:p>
    <w:p w14:paraId="48AC8310" w14:textId="77777777" w:rsidR="00B9735F" w:rsidRDefault="00444E47">
      <w:pPr>
        <w:ind w:left="849" w:hanging="864"/>
      </w:pPr>
      <w:r>
        <w:rPr>
          <w:color w:val="4F81BD"/>
        </w:rPr>
        <w:t xml:space="preserve">5.2.1.1 </w:t>
      </w:r>
      <w:r>
        <w:rPr>
          <w:color w:val="4F81BD"/>
        </w:rPr>
        <w:tab/>
      </w:r>
      <w:r>
        <w:t xml:space="preserve">Ειδικός Δείκτης PSO743 – Άτομα (16-66+) που παρακολουθούν προγράμματα διά βίου μάθηση  </w:t>
      </w:r>
    </w:p>
    <w:tbl>
      <w:tblPr>
        <w:tblStyle w:val="TableGrid"/>
        <w:tblW w:w="8945" w:type="dxa"/>
        <w:tblInd w:w="6" w:type="dxa"/>
        <w:tblCellMar>
          <w:top w:w="110" w:type="dxa"/>
          <w:left w:w="107" w:type="dxa"/>
          <w:right w:w="48" w:type="dxa"/>
        </w:tblCellMar>
        <w:tblLook w:val="04A0" w:firstRow="1" w:lastRow="0" w:firstColumn="1" w:lastColumn="0" w:noHBand="0" w:noVBand="1"/>
      </w:tblPr>
      <w:tblGrid>
        <w:gridCol w:w="476"/>
        <w:gridCol w:w="4558"/>
        <w:gridCol w:w="3911"/>
      </w:tblGrid>
      <w:tr w:rsidR="00B9735F" w14:paraId="1963EA99" w14:textId="77777777">
        <w:trPr>
          <w:trHeight w:val="528"/>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1D2CEA83"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F2D5411"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8FEFE05" w14:textId="77777777" w:rsidR="00B9735F" w:rsidRDefault="00444E47">
            <w:pPr>
              <w:ind w:left="1" w:firstLine="0"/>
            </w:pPr>
            <w:r>
              <w:rPr>
                <w:color w:val="000000"/>
              </w:rPr>
              <w:t xml:space="preserve">Δεδομένα Δείκτη </w:t>
            </w:r>
          </w:p>
        </w:tc>
      </w:tr>
      <w:tr w:rsidR="00B9735F" w14:paraId="5A9552BA" w14:textId="77777777">
        <w:trPr>
          <w:trHeight w:val="532"/>
        </w:trPr>
        <w:tc>
          <w:tcPr>
            <w:tcW w:w="476" w:type="dxa"/>
            <w:tcBorders>
              <w:top w:val="single" w:sz="4" w:space="0" w:color="000000"/>
              <w:left w:val="single" w:sz="4" w:space="0" w:color="000000"/>
              <w:bottom w:val="single" w:sz="4" w:space="0" w:color="000000"/>
              <w:right w:val="single" w:sz="4" w:space="0" w:color="000000"/>
            </w:tcBorders>
            <w:vAlign w:val="center"/>
          </w:tcPr>
          <w:p w14:paraId="292BAED3" w14:textId="77777777" w:rsidR="00B9735F" w:rsidRDefault="00444E47">
            <w:pPr>
              <w:ind w:left="0" w:firstLine="0"/>
            </w:pPr>
            <w:r>
              <w:rPr>
                <w:color w:val="000000"/>
              </w:rPr>
              <w:t xml:space="preserve">1 </w:t>
            </w:r>
          </w:p>
        </w:tc>
        <w:tc>
          <w:tcPr>
            <w:tcW w:w="4558" w:type="dxa"/>
            <w:tcBorders>
              <w:top w:val="single" w:sz="4" w:space="0" w:color="000000"/>
              <w:left w:val="single" w:sz="4" w:space="0" w:color="000000"/>
              <w:bottom w:val="single" w:sz="4" w:space="0" w:color="000000"/>
              <w:right w:val="single" w:sz="4" w:space="0" w:color="000000"/>
            </w:tcBorders>
            <w:vAlign w:val="center"/>
          </w:tcPr>
          <w:p w14:paraId="0BDE93D2" w14:textId="77777777" w:rsidR="00B9735F" w:rsidRDefault="00444E47">
            <w:pPr>
              <w:ind w:left="1" w:firstLine="0"/>
            </w:pPr>
            <w:r>
              <w:rPr>
                <w:color w:val="000000"/>
              </w:rPr>
              <w:t xml:space="preserve">Κωδικός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74D9977B" w14:textId="77777777" w:rsidR="00B9735F" w:rsidRDefault="00444E47">
            <w:pPr>
              <w:ind w:left="1" w:firstLine="0"/>
            </w:pPr>
            <w:r>
              <w:rPr>
                <w:color w:val="000000"/>
              </w:rPr>
              <w:t xml:space="preserve">PSO743   </w:t>
            </w:r>
          </w:p>
        </w:tc>
      </w:tr>
      <w:tr w:rsidR="00B9735F" w14:paraId="2C3F8BC5"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2D938BF4" w14:textId="77777777" w:rsidR="00B9735F" w:rsidRDefault="00444E47">
            <w:pPr>
              <w:ind w:left="0" w:firstLine="0"/>
            </w:pPr>
            <w:r>
              <w:rPr>
                <w:color w:val="000000"/>
              </w:rPr>
              <w:t xml:space="preserve">2 </w:t>
            </w:r>
          </w:p>
        </w:tc>
        <w:tc>
          <w:tcPr>
            <w:tcW w:w="4558" w:type="dxa"/>
            <w:tcBorders>
              <w:top w:val="single" w:sz="4" w:space="0" w:color="000000"/>
              <w:left w:val="single" w:sz="4" w:space="0" w:color="000000"/>
              <w:bottom w:val="single" w:sz="4" w:space="0" w:color="000000"/>
              <w:right w:val="single" w:sz="4" w:space="0" w:color="000000"/>
            </w:tcBorders>
            <w:vAlign w:val="center"/>
          </w:tcPr>
          <w:p w14:paraId="106CD614" w14:textId="77777777" w:rsidR="00B9735F" w:rsidRDefault="00444E47">
            <w:pPr>
              <w:ind w:left="1" w:firstLine="0"/>
            </w:pPr>
            <w:r>
              <w:rPr>
                <w:color w:val="000000"/>
              </w:rPr>
              <w:t xml:space="preserve">Όνομα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3A5D66DA" w14:textId="77777777" w:rsidR="00B9735F" w:rsidRDefault="00444E47">
            <w:pPr>
              <w:ind w:left="1" w:firstLine="0"/>
              <w:jc w:val="both"/>
            </w:pPr>
            <w:r>
              <w:rPr>
                <w:color w:val="000000"/>
              </w:rPr>
              <w:t xml:space="preserve">Άτομα (16-66+) που παρακολούθησαν προγράμματα διά βίου μάθησης </w:t>
            </w:r>
          </w:p>
        </w:tc>
      </w:tr>
      <w:tr w:rsidR="00B9735F" w14:paraId="0F125D42"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1CE1BE7D" w14:textId="77777777" w:rsidR="00B9735F" w:rsidRDefault="00444E47">
            <w:pPr>
              <w:ind w:left="0" w:firstLine="0"/>
            </w:pPr>
            <w:r>
              <w:rPr>
                <w:color w:val="000000"/>
              </w:rPr>
              <w:t xml:space="preserve">3 </w:t>
            </w:r>
          </w:p>
        </w:tc>
        <w:tc>
          <w:tcPr>
            <w:tcW w:w="4558" w:type="dxa"/>
            <w:tcBorders>
              <w:top w:val="single" w:sz="4" w:space="0" w:color="000000"/>
              <w:left w:val="single" w:sz="4" w:space="0" w:color="000000"/>
              <w:bottom w:val="single" w:sz="4" w:space="0" w:color="000000"/>
              <w:right w:val="single" w:sz="4" w:space="0" w:color="000000"/>
            </w:tcBorders>
            <w:vAlign w:val="center"/>
          </w:tcPr>
          <w:p w14:paraId="1B55848C" w14:textId="77777777" w:rsidR="00B9735F" w:rsidRDefault="00444E47">
            <w:pPr>
              <w:ind w:left="1" w:firstLine="0"/>
            </w:pPr>
            <w:r>
              <w:rPr>
                <w:color w:val="000000"/>
              </w:rPr>
              <w:t xml:space="preserve">Μονάδα Μέτρησης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3ACABF1C" w14:textId="77777777" w:rsidR="00B9735F" w:rsidRDefault="00444E47">
            <w:pPr>
              <w:ind w:left="2" w:firstLine="0"/>
            </w:pPr>
            <w:r>
              <w:rPr>
                <w:color w:val="000000"/>
              </w:rPr>
              <w:t xml:space="preserve">Αριθμός </w:t>
            </w:r>
          </w:p>
        </w:tc>
      </w:tr>
      <w:tr w:rsidR="00B9735F" w14:paraId="6003C2B2"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4E905669" w14:textId="77777777" w:rsidR="00B9735F" w:rsidRDefault="00444E47">
            <w:pPr>
              <w:ind w:left="0" w:firstLine="0"/>
            </w:pPr>
            <w:r>
              <w:rPr>
                <w:color w:val="000000"/>
              </w:rPr>
              <w:t xml:space="preserve">4 </w:t>
            </w:r>
          </w:p>
        </w:tc>
        <w:tc>
          <w:tcPr>
            <w:tcW w:w="4558" w:type="dxa"/>
            <w:tcBorders>
              <w:top w:val="single" w:sz="4" w:space="0" w:color="000000"/>
              <w:left w:val="single" w:sz="4" w:space="0" w:color="000000"/>
              <w:bottom w:val="single" w:sz="4" w:space="0" w:color="000000"/>
              <w:right w:val="single" w:sz="4" w:space="0" w:color="000000"/>
            </w:tcBorders>
            <w:vAlign w:val="center"/>
          </w:tcPr>
          <w:p w14:paraId="124FE525" w14:textId="77777777" w:rsidR="00B9735F" w:rsidRDefault="00444E47">
            <w:pPr>
              <w:ind w:left="1" w:firstLine="0"/>
            </w:pPr>
            <w:r>
              <w:rPr>
                <w:color w:val="000000"/>
              </w:rPr>
              <w:t xml:space="preserve">Είδος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1E167E9B" w14:textId="77777777" w:rsidR="00B9735F" w:rsidRDefault="00444E47">
            <w:pPr>
              <w:ind w:left="2" w:firstLine="0"/>
            </w:pPr>
            <w:r>
              <w:rPr>
                <w:color w:val="000000"/>
              </w:rPr>
              <w:t xml:space="preserve">Εκροών   </w:t>
            </w:r>
          </w:p>
        </w:tc>
      </w:tr>
    </w:tbl>
    <w:p w14:paraId="0B50FDF6" w14:textId="77777777" w:rsidR="00B9735F" w:rsidRDefault="00B9735F">
      <w:pPr>
        <w:ind w:left="-1474" w:right="10" w:firstLine="0"/>
      </w:pPr>
    </w:p>
    <w:tbl>
      <w:tblPr>
        <w:tblStyle w:val="TableGrid"/>
        <w:tblW w:w="8945" w:type="dxa"/>
        <w:tblInd w:w="6" w:type="dxa"/>
        <w:tblCellMar>
          <w:top w:w="111" w:type="dxa"/>
          <w:left w:w="107" w:type="dxa"/>
          <w:right w:w="48" w:type="dxa"/>
        </w:tblCellMar>
        <w:tblLook w:val="04A0" w:firstRow="1" w:lastRow="0" w:firstColumn="1" w:lastColumn="0" w:noHBand="0" w:noVBand="1"/>
      </w:tblPr>
      <w:tblGrid>
        <w:gridCol w:w="476"/>
        <w:gridCol w:w="4558"/>
        <w:gridCol w:w="3911"/>
      </w:tblGrid>
      <w:tr w:rsidR="00B9735F" w14:paraId="7BED0477" w14:textId="77777777">
        <w:trPr>
          <w:trHeight w:val="528"/>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3D2B6AEF" w14:textId="77777777" w:rsidR="00B9735F" w:rsidRDefault="00444E47">
            <w:pPr>
              <w:ind w:left="0" w:firstLine="0"/>
            </w:pPr>
            <w:r>
              <w:rPr>
                <w:color w:val="000000"/>
              </w:rPr>
              <w:lastRenderedPageBreak/>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5B21EE0"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D575F39" w14:textId="77777777" w:rsidR="00B9735F" w:rsidRDefault="00444E47">
            <w:pPr>
              <w:ind w:left="1" w:firstLine="0"/>
            </w:pPr>
            <w:r>
              <w:rPr>
                <w:color w:val="000000"/>
              </w:rPr>
              <w:t xml:space="preserve">Δεδομένα Δείκτη </w:t>
            </w:r>
          </w:p>
        </w:tc>
      </w:tr>
      <w:tr w:rsidR="00B9735F" w14:paraId="73EB686D" w14:textId="77777777">
        <w:trPr>
          <w:trHeight w:val="532"/>
        </w:trPr>
        <w:tc>
          <w:tcPr>
            <w:tcW w:w="476" w:type="dxa"/>
            <w:tcBorders>
              <w:top w:val="single" w:sz="4" w:space="0" w:color="000000"/>
              <w:left w:val="single" w:sz="4" w:space="0" w:color="000000"/>
              <w:bottom w:val="single" w:sz="4" w:space="0" w:color="000000"/>
              <w:right w:val="single" w:sz="4" w:space="0" w:color="000000"/>
            </w:tcBorders>
            <w:vAlign w:val="center"/>
          </w:tcPr>
          <w:p w14:paraId="4ED1459C" w14:textId="77777777" w:rsidR="00B9735F" w:rsidRDefault="00444E47">
            <w:pPr>
              <w:ind w:left="0" w:firstLine="0"/>
            </w:pPr>
            <w:r>
              <w:rPr>
                <w:color w:val="000000"/>
              </w:rPr>
              <w:t xml:space="preserve">5 </w:t>
            </w:r>
          </w:p>
        </w:tc>
        <w:tc>
          <w:tcPr>
            <w:tcW w:w="4558" w:type="dxa"/>
            <w:tcBorders>
              <w:top w:val="single" w:sz="4" w:space="0" w:color="000000"/>
              <w:left w:val="single" w:sz="4" w:space="0" w:color="000000"/>
              <w:bottom w:val="single" w:sz="4" w:space="0" w:color="000000"/>
              <w:right w:val="single" w:sz="4" w:space="0" w:color="000000"/>
            </w:tcBorders>
            <w:vAlign w:val="center"/>
          </w:tcPr>
          <w:p w14:paraId="4D685F97" w14:textId="77777777" w:rsidR="00B9735F" w:rsidRDefault="00444E47">
            <w:pPr>
              <w:ind w:left="1" w:firstLine="0"/>
            </w:pPr>
            <w:r>
              <w:rPr>
                <w:color w:val="000000"/>
              </w:rPr>
              <w:t xml:space="preserve">Τιμή Βάσης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38280F9A" w14:textId="77777777" w:rsidR="00B9735F" w:rsidRDefault="00444E47">
            <w:pPr>
              <w:ind w:left="1" w:firstLine="0"/>
            </w:pPr>
            <w:r>
              <w:rPr>
                <w:color w:val="000000"/>
              </w:rPr>
              <w:t xml:space="preserve">0 </w:t>
            </w:r>
          </w:p>
        </w:tc>
      </w:tr>
      <w:tr w:rsidR="00B9735F" w14:paraId="7125016E"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29120380" w14:textId="77777777" w:rsidR="00B9735F" w:rsidRDefault="00444E47">
            <w:pPr>
              <w:ind w:left="0" w:firstLine="0"/>
            </w:pPr>
            <w:r>
              <w:rPr>
                <w:color w:val="000000"/>
              </w:rPr>
              <w:t xml:space="preserve">6 </w:t>
            </w:r>
          </w:p>
        </w:tc>
        <w:tc>
          <w:tcPr>
            <w:tcW w:w="4558" w:type="dxa"/>
            <w:tcBorders>
              <w:top w:val="single" w:sz="4" w:space="0" w:color="000000"/>
              <w:left w:val="single" w:sz="4" w:space="0" w:color="000000"/>
              <w:bottom w:val="single" w:sz="4" w:space="0" w:color="000000"/>
              <w:right w:val="single" w:sz="4" w:space="0" w:color="000000"/>
            </w:tcBorders>
            <w:vAlign w:val="center"/>
          </w:tcPr>
          <w:p w14:paraId="331D208A" w14:textId="77777777" w:rsidR="00B9735F" w:rsidRDefault="00444E47">
            <w:pPr>
              <w:ind w:left="1" w:firstLine="0"/>
            </w:pPr>
            <w:r>
              <w:rPr>
                <w:color w:val="000000"/>
              </w:rPr>
              <w:t xml:space="preserve">Ορόσημο 2024 </w:t>
            </w:r>
          </w:p>
        </w:tc>
        <w:tc>
          <w:tcPr>
            <w:tcW w:w="3911" w:type="dxa"/>
            <w:tcBorders>
              <w:top w:val="single" w:sz="4" w:space="0" w:color="000000"/>
              <w:left w:val="single" w:sz="4" w:space="0" w:color="000000"/>
              <w:bottom w:val="single" w:sz="4" w:space="0" w:color="000000"/>
              <w:right w:val="single" w:sz="4" w:space="0" w:color="000000"/>
            </w:tcBorders>
            <w:vAlign w:val="center"/>
          </w:tcPr>
          <w:p w14:paraId="7F761C34" w14:textId="77777777" w:rsidR="00B9735F" w:rsidRDefault="00444E47">
            <w:pPr>
              <w:ind w:left="1" w:firstLine="0"/>
            </w:pPr>
            <w:r>
              <w:rPr>
                <w:color w:val="000000"/>
              </w:rPr>
              <w:t xml:space="preserve">&gt;=0 </w:t>
            </w:r>
          </w:p>
        </w:tc>
      </w:tr>
      <w:tr w:rsidR="00B9735F" w14:paraId="1233844F" w14:textId="77777777">
        <w:trPr>
          <w:trHeight w:val="528"/>
        </w:trPr>
        <w:tc>
          <w:tcPr>
            <w:tcW w:w="476" w:type="dxa"/>
            <w:tcBorders>
              <w:top w:val="single" w:sz="4" w:space="0" w:color="000000"/>
              <w:left w:val="single" w:sz="4" w:space="0" w:color="000000"/>
              <w:bottom w:val="single" w:sz="4" w:space="0" w:color="000000"/>
              <w:right w:val="single" w:sz="4" w:space="0" w:color="000000"/>
            </w:tcBorders>
            <w:vAlign w:val="center"/>
          </w:tcPr>
          <w:p w14:paraId="33B4D39F" w14:textId="77777777" w:rsidR="00B9735F" w:rsidRDefault="00444E47">
            <w:pPr>
              <w:ind w:left="0" w:firstLine="0"/>
            </w:pPr>
            <w:r>
              <w:rPr>
                <w:color w:val="000000"/>
              </w:rPr>
              <w:t xml:space="preserve">7 </w:t>
            </w:r>
          </w:p>
        </w:tc>
        <w:tc>
          <w:tcPr>
            <w:tcW w:w="4558" w:type="dxa"/>
            <w:tcBorders>
              <w:top w:val="single" w:sz="4" w:space="0" w:color="000000"/>
              <w:left w:val="single" w:sz="4" w:space="0" w:color="000000"/>
              <w:bottom w:val="single" w:sz="4" w:space="0" w:color="000000"/>
              <w:right w:val="single" w:sz="4" w:space="0" w:color="000000"/>
            </w:tcBorders>
            <w:vAlign w:val="center"/>
          </w:tcPr>
          <w:p w14:paraId="3B273B93" w14:textId="77777777" w:rsidR="00B9735F" w:rsidRDefault="00444E47">
            <w:pPr>
              <w:ind w:left="1" w:firstLine="0"/>
            </w:pPr>
            <w:r>
              <w:rPr>
                <w:color w:val="000000"/>
              </w:rPr>
              <w:t xml:space="preserve">Στόχος 2029 </w:t>
            </w:r>
          </w:p>
        </w:tc>
        <w:tc>
          <w:tcPr>
            <w:tcW w:w="3911" w:type="dxa"/>
            <w:tcBorders>
              <w:top w:val="single" w:sz="4" w:space="0" w:color="000000"/>
              <w:left w:val="single" w:sz="4" w:space="0" w:color="000000"/>
              <w:bottom w:val="single" w:sz="4" w:space="0" w:color="000000"/>
              <w:right w:val="single" w:sz="4" w:space="0" w:color="000000"/>
            </w:tcBorders>
            <w:vAlign w:val="center"/>
          </w:tcPr>
          <w:p w14:paraId="6B2554CF" w14:textId="77777777" w:rsidR="00B9735F" w:rsidRDefault="00444E47">
            <w:pPr>
              <w:ind w:left="1" w:firstLine="0"/>
            </w:pPr>
            <w:r>
              <w:rPr>
                <w:color w:val="000000"/>
              </w:rPr>
              <w:t xml:space="preserve">&gt;0 </w:t>
            </w:r>
          </w:p>
        </w:tc>
      </w:tr>
      <w:tr w:rsidR="00B9735F" w14:paraId="01A307E7" w14:textId="77777777">
        <w:trPr>
          <w:trHeight w:val="1092"/>
        </w:trPr>
        <w:tc>
          <w:tcPr>
            <w:tcW w:w="476" w:type="dxa"/>
            <w:tcBorders>
              <w:top w:val="single" w:sz="4" w:space="0" w:color="000000"/>
              <w:left w:val="single" w:sz="4" w:space="0" w:color="000000"/>
              <w:bottom w:val="single" w:sz="4" w:space="0" w:color="000000"/>
              <w:right w:val="single" w:sz="4" w:space="0" w:color="000000"/>
            </w:tcBorders>
            <w:vAlign w:val="center"/>
          </w:tcPr>
          <w:p w14:paraId="5D678EF5" w14:textId="77777777" w:rsidR="00B9735F" w:rsidRDefault="00444E47">
            <w:pPr>
              <w:ind w:left="0" w:firstLine="0"/>
            </w:pPr>
            <w:r>
              <w:rPr>
                <w:color w:val="000000"/>
              </w:rPr>
              <w:t xml:space="preserve">8 </w:t>
            </w:r>
          </w:p>
        </w:tc>
        <w:tc>
          <w:tcPr>
            <w:tcW w:w="4558" w:type="dxa"/>
            <w:tcBorders>
              <w:top w:val="single" w:sz="4" w:space="0" w:color="000000"/>
              <w:left w:val="single" w:sz="4" w:space="0" w:color="000000"/>
              <w:bottom w:val="single" w:sz="4" w:space="0" w:color="000000"/>
              <w:right w:val="single" w:sz="4" w:space="0" w:color="000000"/>
            </w:tcBorders>
            <w:vAlign w:val="center"/>
          </w:tcPr>
          <w:p w14:paraId="68E4390C" w14:textId="77777777" w:rsidR="00B9735F" w:rsidRDefault="00444E47">
            <w:pPr>
              <w:ind w:left="1" w:firstLine="0"/>
            </w:pPr>
            <w:r>
              <w:rPr>
                <w:color w:val="000000"/>
              </w:rPr>
              <w:t xml:space="preserve">Στόχος Πολιτικής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166D7EB8" w14:textId="77777777" w:rsidR="00B9735F" w:rsidRDefault="00444E47">
            <w:pPr>
              <w:ind w:left="1" w:right="53" w:firstLine="0"/>
              <w:jc w:val="both"/>
            </w:pPr>
            <w:r>
              <w:rPr>
                <w:color w:val="000000"/>
              </w:rPr>
              <w:t xml:space="preserve">ΣΠ4: Μια πιο κοινωνική Ευρώπη μέσω της υλοποίησης του ευρωπαϊκού πυλώνα κοινωνικών δικαιωμάτων </w:t>
            </w:r>
          </w:p>
        </w:tc>
      </w:tr>
      <w:tr w:rsidR="00B9735F" w14:paraId="6E4C8515" w14:textId="77777777">
        <w:trPr>
          <w:trHeight w:val="4169"/>
        </w:trPr>
        <w:tc>
          <w:tcPr>
            <w:tcW w:w="476" w:type="dxa"/>
            <w:tcBorders>
              <w:top w:val="single" w:sz="4" w:space="0" w:color="000000"/>
              <w:left w:val="single" w:sz="4" w:space="0" w:color="000000"/>
              <w:bottom w:val="single" w:sz="4" w:space="0" w:color="000000"/>
              <w:right w:val="single" w:sz="4" w:space="0" w:color="000000"/>
            </w:tcBorders>
            <w:vAlign w:val="center"/>
          </w:tcPr>
          <w:p w14:paraId="6672DF17" w14:textId="77777777" w:rsidR="00B9735F" w:rsidRDefault="00444E47">
            <w:pPr>
              <w:ind w:left="0" w:firstLine="0"/>
            </w:pPr>
            <w:r>
              <w:rPr>
                <w:color w:val="000000"/>
              </w:rPr>
              <w:t xml:space="preserve">9 </w:t>
            </w:r>
          </w:p>
        </w:tc>
        <w:tc>
          <w:tcPr>
            <w:tcW w:w="4558" w:type="dxa"/>
            <w:tcBorders>
              <w:top w:val="single" w:sz="4" w:space="0" w:color="000000"/>
              <w:left w:val="single" w:sz="4" w:space="0" w:color="000000"/>
              <w:bottom w:val="single" w:sz="4" w:space="0" w:color="000000"/>
              <w:right w:val="single" w:sz="4" w:space="0" w:color="000000"/>
            </w:tcBorders>
            <w:vAlign w:val="center"/>
          </w:tcPr>
          <w:p w14:paraId="5FE55BB5" w14:textId="77777777" w:rsidR="00B9735F" w:rsidRDefault="00444E47">
            <w:pPr>
              <w:ind w:left="1" w:firstLine="0"/>
            </w:pPr>
            <w:r>
              <w:rPr>
                <w:color w:val="000000"/>
              </w:rPr>
              <w:t xml:space="preserve">Ορισμός και έννοιες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7CFC18B3" w14:textId="77777777" w:rsidR="00B9735F" w:rsidRDefault="00444E47">
            <w:pPr>
              <w:ind w:left="1" w:right="53" w:firstLine="0"/>
              <w:jc w:val="both"/>
            </w:pPr>
            <w:r>
              <w:rPr>
                <w:color w:val="000000"/>
              </w:rPr>
              <w:t xml:space="preserve">Ο δείκτης εκροών αναφέρεται στον αριθμό των ατόμων ηλικίας 16 - 66+ που παρακολουθούν προγράμματα διά βίου μάθησης στο πλαίσιο των παρεμβάσεων του ΠΔΑΜ για εξοικείωση και ευαισθητοποίηση του κοινωνικού και οικονομικού ιστού, με την υλοποίηση προγραμμάτων διά βίου μάθησης για το περιβάλλον, την πράσινη οικονομία, τις ψηφιακές δεξιότητες και την επιχειρηματικότητα. Η κατηγοριοποίηση γίνεται ανά φύλο, εργασιακό καθεστώς και ανά κατηγορία περιφέρειας. Το σύνολο υπολογίζεται αυτόματα. </w:t>
            </w:r>
          </w:p>
        </w:tc>
      </w:tr>
      <w:tr w:rsidR="00B9735F" w14:paraId="57C474B3"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089A72CA" w14:textId="77777777" w:rsidR="00B9735F" w:rsidRDefault="00444E47">
            <w:pPr>
              <w:ind w:left="0" w:firstLine="0"/>
            </w:pPr>
            <w:r>
              <w:rPr>
                <w:color w:val="000000"/>
              </w:rPr>
              <w:t xml:space="preserve">10 </w:t>
            </w:r>
          </w:p>
        </w:tc>
        <w:tc>
          <w:tcPr>
            <w:tcW w:w="4558" w:type="dxa"/>
            <w:tcBorders>
              <w:top w:val="single" w:sz="4" w:space="0" w:color="000000"/>
              <w:left w:val="single" w:sz="4" w:space="0" w:color="000000"/>
              <w:bottom w:val="single" w:sz="4" w:space="0" w:color="000000"/>
              <w:right w:val="single" w:sz="4" w:space="0" w:color="000000"/>
            </w:tcBorders>
            <w:vAlign w:val="center"/>
          </w:tcPr>
          <w:p w14:paraId="2832621C" w14:textId="77777777" w:rsidR="00B9735F" w:rsidRDefault="00444E47">
            <w:pPr>
              <w:ind w:left="1" w:firstLine="0"/>
            </w:pPr>
            <w:r>
              <w:rPr>
                <w:color w:val="000000"/>
              </w:rPr>
              <w:t xml:space="preserve">Πηγή συλλογής δεδομένων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2FEAA4E3" w14:textId="77777777" w:rsidR="00B9735F" w:rsidRDefault="00444E47">
            <w:pPr>
              <w:ind w:left="1" w:firstLine="0"/>
              <w:jc w:val="both"/>
            </w:pPr>
            <w:r>
              <w:rPr>
                <w:color w:val="000000"/>
              </w:rPr>
              <w:t xml:space="preserve">Φορείς υλοποίησης προγραμμάτων διά βίου μάθησης, Διαχειριστική Αρχή   </w:t>
            </w:r>
          </w:p>
        </w:tc>
      </w:tr>
      <w:tr w:rsidR="00B9735F" w14:paraId="6DF76C38" w14:textId="77777777">
        <w:trPr>
          <w:trHeight w:val="1090"/>
        </w:trPr>
        <w:tc>
          <w:tcPr>
            <w:tcW w:w="476" w:type="dxa"/>
            <w:tcBorders>
              <w:top w:val="single" w:sz="4" w:space="0" w:color="000000"/>
              <w:left w:val="single" w:sz="4" w:space="0" w:color="000000"/>
              <w:bottom w:val="single" w:sz="4" w:space="0" w:color="000000"/>
              <w:right w:val="single" w:sz="4" w:space="0" w:color="000000"/>
            </w:tcBorders>
            <w:vAlign w:val="center"/>
          </w:tcPr>
          <w:p w14:paraId="26BDE7DF" w14:textId="77777777" w:rsidR="00B9735F" w:rsidRDefault="00444E47">
            <w:pPr>
              <w:ind w:left="0" w:firstLine="0"/>
            </w:pPr>
            <w:r>
              <w:rPr>
                <w:color w:val="000000"/>
              </w:rPr>
              <w:t xml:space="preserve">11 </w:t>
            </w:r>
          </w:p>
        </w:tc>
        <w:tc>
          <w:tcPr>
            <w:tcW w:w="4558" w:type="dxa"/>
            <w:tcBorders>
              <w:top w:val="single" w:sz="4" w:space="0" w:color="000000"/>
              <w:left w:val="single" w:sz="4" w:space="0" w:color="000000"/>
              <w:bottom w:val="single" w:sz="4" w:space="0" w:color="000000"/>
              <w:right w:val="single" w:sz="4" w:space="0" w:color="000000"/>
            </w:tcBorders>
            <w:vAlign w:val="center"/>
          </w:tcPr>
          <w:p w14:paraId="5E751E9E" w14:textId="77777777" w:rsidR="00B9735F" w:rsidRDefault="00444E47">
            <w:pPr>
              <w:ind w:left="1" w:firstLine="0"/>
            </w:pPr>
            <w:r>
              <w:rPr>
                <w:color w:val="000000"/>
              </w:rPr>
              <w:t xml:space="preserve">Χρόνος μέτρησης της επίτευξης του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4E246D9D" w14:textId="77777777" w:rsidR="00B9735F" w:rsidRDefault="00444E47">
            <w:pPr>
              <w:spacing w:after="4"/>
              <w:ind w:left="1" w:firstLine="0"/>
            </w:pPr>
            <w:r>
              <w:rPr>
                <w:color w:val="000000"/>
              </w:rPr>
              <w:t xml:space="preserve"> </w:t>
            </w:r>
          </w:p>
          <w:p w14:paraId="668DEE2F" w14:textId="77777777" w:rsidR="00B9735F" w:rsidRDefault="00444E47">
            <w:pPr>
              <w:ind w:left="1" w:firstLine="0"/>
              <w:jc w:val="both"/>
            </w:pPr>
            <w:r>
              <w:rPr>
                <w:color w:val="000000"/>
              </w:rPr>
              <w:t xml:space="preserve">Με την ολοκλήρωση της υλοποίησης των ενισχυόμενων  έργων </w:t>
            </w:r>
          </w:p>
        </w:tc>
      </w:tr>
      <w:tr w:rsidR="00B9735F" w14:paraId="18826DDE"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47FF96CE" w14:textId="77777777" w:rsidR="00B9735F" w:rsidRDefault="00444E47">
            <w:pPr>
              <w:ind w:left="0" w:firstLine="0"/>
            </w:pPr>
            <w:r>
              <w:rPr>
                <w:color w:val="000000"/>
              </w:rPr>
              <w:t xml:space="preserve">12 </w:t>
            </w:r>
          </w:p>
        </w:tc>
        <w:tc>
          <w:tcPr>
            <w:tcW w:w="4558" w:type="dxa"/>
            <w:tcBorders>
              <w:top w:val="single" w:sz="4" w:space="0" w:color="000000"/>
              <w:left w:val="single" w:sz="4" w:space="0" w:color="000000"/>
              <w:bottom w:val="single" w:sz="4" w:space="0" w:color="000000"/>
              <w:right w:val="single" w:sz="4" w:space="0" w:color="000000"/>
            </w:tcBorders>
            <w:vAlign w:val="center"/>
          </w:tcPr>
          <w:p w14:paraId="33493D6B" w14:textId="77777777" w:rsidR="00B9735F" w:rsidRDefault="00444E47">
            <w:pPr>
              <w:ind w:left="1" w:firstLine="0"/>
            </w:pPr>
            <w:r>
              <w:rPr>
                <w:color w:val="000000"/>
              </w:rPr>
              <w:t xml:space="preserve">Υποβολή αναφορών </w:t>
            </w:r>
          </w:p>
        </w:tc>
        <w:tc>
          <w:tcPr>
            <w:tcW w:w="3911" w:type="dxa"/>
            <w:tcBorders>
              <w:top w:val="single" w:sz="4" w:space="0" w:color="000000"/>
              <w:left w:val="single" w:sz="4" w:space="0" w:color="000000"/>
              <w:bottom w:val="single" w:sz="4" w:space="0" w:color="000000"/>
              <w:right w:val="single" w:sz="4" w:space="0" w:color="000000"/>
            </w:tcBorders>
          </w:tcPr>
          <w:p w14:paraId="1BC610E2" w14:textId="77777777" w:rsidR="00B9735F" w:rsidRDefault="00444E47">
            <w:pPr>
              <w:ind w:left="1" w:firstLine="0"/>
            </w:pPr>
            <w:r>
              <w:rPr>
                <w:color w:val="000000"/>
              </w:rPr>
              <w:t xml:space="preserve"> </w:t>
            </w:r>
          </w:p>
        </w:tc>
      </w:tr>
      <w:tr w:rsidR="00B9735F" w14:paraId="33927D0B"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5EBDA73A" w14:textId="77777777" w:rsidR="00B9735F" w:rsidRDefault="00444E47">
            <w:pPr>
              <w:ind w:left="0" w:firstLine="0"/>
            </w:pPr>
            <w:r>
              <w:rPr>
                <w:color w:val="000000"/>
              </w:rPr>
              <w:t xml:space="preserve">13 </w:t>
            </w:r>
          </w:p>
        </w:tc>
        <w:tc>
          <w:tcPr>
            <w:tcW w:w="4558" w:type="dxa"/>
            <w:tcBorders>
              <w:top w:val="single" w:sz="4" w:space="0" w:color="000000"/>
              <w:left w:val="single" w:sz="4" w:space="0" w:color="000000"/>
              <w:bottom w:val="single" w:sz="4" w:space="0" w:color="000000"/>
              <w:right w:val="single" w:sz="4" w:space="0" w:color="000000"/>
            </w:tcBorders>
            <w:vAlign w:val="center"/>
          </w:tcPr>
          <w:p w14:paraId="2CC54426" w14:textId="77777777" w:rsidR="00B9735F" w:rsidRDefault="00444E47">
            <w:pPr>
              <w:ind w:left="1" w:firstLine="0"/>
            </w:pPr>
            <w:r>
              <w:rPr>
                <w:color w:val="000000"/>
              </w:rPr>
              <w:t xml:space="preserve">Πηγές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26D424BF" w14:textId="77777777" w:rsidR="00B9735F" w:rsidRDefault="00444E47">
            <w:pPr>
              <w:ind w:left="1" w:firstLine="0"/>
              <w:jc w:val="both"/>
            </w:pPr>
            <w:r>
              <w:rPr>
                <w:color w:val="000000"/>
              </w:rPr>
              <w:t xml:space="preserve">Φορείς υλοποίησης προγραμμάτων διά βίου μάθησης, Διαχειριστική Αρχή   </w:t>
            </w:r>
          </w:p>
        </w:tc>
      </w:tr>
      <w:tr w:rsidR="00B9735F" w14:paraId="5CE2D7E8" w14:textId="77777777">
        <w:trPr>
          <w:trHeight w:val="1370"/>
        </w:trPr>
        <w:tc>
          <w:tcPr>
            <w:tcW w:w="476" w:type="dxa"/>
            <w:tcBorders>
              <w:top w:val="single" w:sz="4" w:space="0" w:color="000000"/>
              <w:left w:val="single" w:sz="4" w:space="0" w:color="000000"/>
              <w:bottom w:val="single" w:sz="4" w:space="0" w:color="000000"/>
              <w:right w:val="single" w:sz="4" w:space="0" w:color="000000"/>
            </w:tcBorders>
            <w:vAlign w:val="center"/>
          </w:tcPr>
          <w:p w14:paraId="15D3D7AE" w14:textId="77777777" w:rsidR="00B9735F" w:rsidRDefault="00444E47">
            <w:pPr>
              <w:ind w:left="0" w:firstLine="0"/>
            </w:pPr>
            <w:r>
              <w:rPr>
                <w:color w:val="000000"/>
              </w:rPr>
              <w:t xml:space="preserve">14 </w:t>
            </w:r>
          </w:p>
        </w:tc>
        <w:tc>
          <w:tcPr>
            <w:tcW w:w="4558" w:type="dxa"/>
            <w:tcBorders>
              <w:top w:val="single" w:sz="4" w:space="0" w:color="000000"/>
              <w:left w:val="single" w:sz="4" w:space="0" w:color="000000"/>
              <w:bottom w:val="single" w:sz="4" w:space="0" w:color="000000"/>
              <w:right w:val="single" w:sz="4" w:space="0" w:color="000000"/>
            </w:tcBorders>
            <w:vAlign w:val="center"/>
          </w:tcPr>
          <w:p w14:paraId="7B05E907" w14:textId="77777777" w:rsidR="00B9735F" w:rsidRDefault="00444E47">
            <w:pPr>
              <w:ind w:left="1" w:firstLine="0"/>
            </w:pPr>
            <w:r>
              <w:rPr>
                <w:color w:val="000000"/>
              </w:rPr>
              <w:t xml:space="preserve">Αντίστοιχος Δείκτης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2CC9A1F0" w14:textId="77777777" w:rsidR="00B9735F" w:rsidRDefault="00444E47">
            <w:pPr>
              <w:spacing w:after="4"/>
              <w:ind w:left="1" w:firstLine="0"/>
            </w:pPr>
            <w:r>
              <w:rPr>
                <w:color w:val="000000"/>
              </w:rPr>
              <w:t xml:space="preserve"> Συνδέεται με τον δείκτη αποτελέσματος </w:t>
            </w:r>
          </w:p>
          <w:p w14:paraId="4E563959" w14:textId="77777777" w:rsidR="00B9735F" w:rsidRDefault="00444E47">
            <w:pPr>
              <w:ind w:left="1" w:right="55" w:firstLine="0"/>
              <w:jc w:val="both"/>
            </w:pPr>
            <w:r>
              <w:rPr>
                <w:color w:val="000000"/>
              </w:rPr>
              <w:t xml:space="preserve">PSR749 Άτομα (16-66+) που παρακολούθησαν προγράμματα διά βίου μάθησης και πιστοποιήθηκαν </w:t>
            </w:r>
          </w:p>
        </w:tc>
      </w:tr>
      <w:tr w:rsidR="00B9735F" w14:paraId="06113350" w14:textId="77777777">
        <w:trPr>
          <w:trHeight w:val="1370"/>
        </w:trPr>
        <w:tc>
          <w:tcPr>
            <w:tcW w:w="476" w:type="dxa"/>
            <w:tcBorders>
              <w:top w:val="single" w:sz="4" w:space="0" w:color="000000"/>
              <w:left w:val="single" w:sz="4" w:space="0" w:color="000000"/>
              <w:bottom w:val="single" w:sz="4" w:space="0" w:color="000000"/>
              <w:right w:val="single" w:sz="4" w:space="0" w:color="000000"/>
            </w:tcBorders>
            <w:vAlign w:val="center"/>
          </w:tcPr>
          <w:p w14:paraId="0581D18D" w14:textId="77777777" w:rsidR="00B9735F" w:rsidRDefault="00444E47">
            <w:pPr>
              <w:ind w:left="0" w:firstLine="0"/>
            </w:pPr>
            <w:r>
              <w:rPr>
                <w:color w:val="000000"/>
              </w:rPr>
              <w:lastRenderedPageBreak/>
              <w:t xml:space="preserve">15 </w:t>
            </w:r>
          </w:p>
        </w:tc>
        <w:tc>
          <w:tcPr>
            <w:tcW w:w="4558" w:type="dxa"/>
            <w:tcBorders>
              <w:top w:val="single" w:sz="4" w:space="0" w:color="000000"/>
              <w:left w:val="single" w:sz="4" w:space="0" w:color="000000"/>
              <w:bottom w:val="single" w:sz="4" w:space="0" w:color="000000"/>
              <w:right w:val="single" w:sz="4" w:space="0" w:color="000000"/>
            </w:tcBorders>
            <w:vAlign w:val="center"/>
          </w:tcPr>
          <w:p w14:paraId="6050C1C6" w14:textId="77777777" w:rsidR="00B9735F" w:rsidRDefault="00444E47">
            <w:pPr>
              <w:ind w:left="1" w:firstLine="0"/>
            </w:pPr>
            <w:r>
              <w:rPr>
                <w:color w:val="000000"/>
              </w:rPr>
              <w:t xml:space="preserve">Σημείωση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1526A193" w14:textId="77777777" w:rsidR="00B9735F" w:rsidRDefault="00444E47">
            <w:pPr>
              <w:ind w:left="1" w:right="55" w:firstLine="0"/>
              <w:jc w:val="both"/>
            </w:pPr>
            <w:r>
              <w:rPr>
                <w:color w:val="000000"/>
              </w:rPr>
              <w:t xml:space="preserve"> Η τιμή του δείκτη εκφράζεται σε απόλυτους αριθμούς και ταυτίζεται με τον αριθμό των συμμετεχόντων στα προγράμματα διά βίου μάθησης. </w:t>
            </w:r>
          </w:p>
        </w:tc>
      </w:tr>
      <w:tr w:rsidR="00B9735F" w14:paraId="722B22E1"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5CEA2C4C" w14:textId="77777777" w:rsidR="00B9735F" w:rsidRDefault="00444E47">
            <w:pPr>
              <w:ind w:left="0" w:firstLine="0"/>
            </w:pPr>
            <w:r>
              <w:rPr>
                <w:color w:val="000000"/>
              </w:rPr>
              <w:t xml:space="preserve">16 </w:t>
            </w:r>
          </w:p>
        </w:tc>
        <w:tc>
          <w:tcPr>
            <w:tcW w:w="4558" w:type="dxa"/>
            <w:tcBorders>
              <w:top w:val="single" w:sz="4" w:space="0" w:color="000000"/>
              <w:left w:val="single" w:sz="4" w:space="0" w:color="000000"/>
              <w:bottom w:val="single" w:sz="4" w:space="0" w:color="000000"/>
              <w:right w:val="single" w:sz="4" w:space="0" w:color="000000"/>
            </w:tcBorders>
            <w:vAlign w:val="center"/>
          </w:tcPr>
          <w:p w14:paraId="1EB24E35" w14:textId="77777777" w:rsidR="00B9735F" w:rsidRDefault="00444E47">
            <w:pPr>
              <w:ind w:left="1" w:firstLine="0"/>
            </w:pPr>
            <w:r>
              <w:rPr>
                <w:color w:val="000000"/>
              </w:rPr>
              <w:t xml:space="preserve">Παραδείγματα </w:t>
            </w:r>
          </w:p>
        </w:tc>
        <w:tc>
          <w:tcPr>
            <w:tcW w:w="3911" w:type="dxa"/>
            <w:tcBorders>
              <w:top w:val="single" w:sz="4" w:space="0" w:color="000000"/>
              <w:left w:val="single" w:sz="4" w:space="0" w:color="000000"/>
              <w:bottom w:val="single" w:sz="4" w:space="0" w:color="000000"/>
              <w:right w:val="single" w:sz="4" w:space="0" w:color="000000"/>
            </w:tcBorders>
            <w:vAlign w:val="center"/>
          </w:tcPr>
          <w:p w14:paraId="396EFEA0" w14:textId="77777777" w:rsidR="00B9735F" w:rsidRDefault="00444E47">
            <w:pPr>
              <w:ind w:left="1" w:firstLine="0"/>
            </w:pPr>
            <w:r>
              <w:rPr>
                <w:color w:val="000000"/>
              </w:rPr>
              <w:t xml:space="preserve">  </w:t>
            </w:r>
          </w:p>
        </w:tc>
      </w:tr>
    </w:tbl>
    <w:p w14:paraId="7BE5FB02" w14:textId="77777777" w:rsidR="00B9735F" w:rsidRDefault="00444E47">
      <w:pPr>
        <w:pStyle w:val="1"/>
        <w:tabs>
          <w:tab w:val="center" w:pos="3607"/>
        </w:tabs>
        <w:ind w:left="-15" w:firstLine="0"/>
      </w:pPr>
      <w:r>
        <w:t xml:space="preserve">5.2.2 </w:t>
      </w:r>
      <w:r>
        <w:tab/>
        <w:t xml:space="preserve">Ειδικοί Δείκτες Αποτελεσμάτων ΤΔΜ (δράσεις τύπου ΕΚΤ+) </w:t>
      </w:r>
    </w:p>
    <w:p w14:paraId="40DB83DF" w14:textId="77777777" w:rsidR="00B9735F" w:rsidRDefault="00444E47">
      <w:pPr>
        <w:ind w:left="849" w:hanging="864"/>
      </w:pPr>
      <w:r>
        <w:rPr>
          <w:color w:val="4F81BD"/>
        </w:rPr>
        <w:t xml:space="preserve">5.2.2.1 </w:t>
      </w:r>
      <w:r>
        <w:t xml:space="preserve">Ειδικός Δείκτης PSR749 – Άτομα (16-66+) που παρακολούθησαν προγράμματα διά βίου μάθησης και έλαβαν βεβαίωση παρακολούθησης   </w:t>
      </w:r>
    </w:p>
    <w:tbl>
      <w:tblPr>
        <w:tblStyle w:val="TableGrid"/>
        <w:tblW w:w="8945" w:type="dxa"/>
        <w:tblInd w:w="6" w:type="dxa"/>
        <w:tblCellMar>
          <w:top w:w="111" w:type="dxa"/>
          <w:left w:w="107" w:type="dxa"/>
        </w:tblCellMar>
        <w:tblLook w:val="04A0" w:firstRow="1" w:lastRow="0" w:firstColumn="1" w:lastColumn="0" w:noHBand="0" w:noVBand="1"/>
      </w:tblPr>
      <w:tblGrid>
        <w:gridCol w:w="476"/>
        <w:gridCol w:w="4558"/>
        <w:gridCol w:w="3911"/>
      </w:tblGrid>
      <w:tr w:rsidR="00B9735F" w14:paraId="6906BB51" w14:textId="77777777">
        <w:trPr>
          <w:trHeight w:val="527"/>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405EDD80"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2644906"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C5236A2" w14:textId="77777777" w:rsidR="00B9735F" w:rsidRDefault="00444E47">
            <w:pPr>
              <w:ind w:left="1" w:firstLine="0"/>
            </w:pPr>
            <w:r>
              <w:rPr>
                <w:color w:val="000000"/>
              </w:rPr>
              <w:t xml:space="preserve">Δεδομένα Δείκτη </w:t>
            </w:r>
          </w:p>
        </w:tc>
      </w:tr>
      <w:tr w:rsidR="00B9735F" w14:paraId="31E95899" w14:textId="77777777">
        <w:trPr>
          <w:trHeight w:val="532"/>
        </w:trPr>
        <w:tc>
          <w:tcPr>
            <w:tcW w:w="476" w:type="dxa"/>
            <w:tcBorders>
              <w:top w:val="single" w:sz="4" w:space="0" w:color="000000"/>
              <w:left w:val="single" w:sz="4" w:space="0" w:color="000000"/>
              <w:bottom w:val="single" w:sz="4" w:space="0" w:color="000000"/>
              <w:right w:val="single" w:sz="4" w:space="0" w:color="000000"/>
            </w:tcBorders>
            <w:vAlign w:val="center"/>
          </w:tcPr>
          <w:p w14:paraId="424D03CB" w14:textId="77777777" w:rsidR="00B9735F" w:rsidRDefault="00444E47">
            <w:pPr>
              <w:ind w:left="0" w:firstLine="0"/>
            </w:pPr>
            <w:r>
              <w:rPr>
                <w:color w:val="000000"/>
              </w:rPr>
              <w:t xml:space="preserve">1 </w:t>
            </w:r>
          </w:p>
        </w:tc>
        <w:tc>
          <w:tcPr>
            <w:tcW w:w="4558" w:type="dxa"/>
            <w:tcBorders>
              <w:top w:val="single" w:sz="4" w:space="0" w:color="000000"/>
              <w:left w:val="single" w:sz="4" w:space="0" w:color="000000"/>
              <w:bottom w:val="single" w:sz="4" w:space="0" w:color="000000"/>
              <w:right w:val="single" w:sz="4" w:space="0" w:color="000000"/>
            </w:tcBorders>
            <w:vAlign w:val="center"/>
          </w:tcPr>
          <w:p w14:paraId="1F9755C5" w14:textId="77777777" w:rsidR="00B9735F" w:rsidRDefault="00444E47">
            <w:pPr>
              <w:ind w:left="1" w:firstLine="0"/>
            </w:pPr>
            <w:r>
              <w:rPr>
                <w:color w:val="000000"/>
              </w:rPr>
              <w:t xml:space="preserve">Κωδικός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0BC223F0" w14:textId="77777777" w:rsidR="00B9735F" w:rsidRDefault="00444E47">
            <w:pPr>
              <w:ind w:left="1" w:firstLine="0"/>
            </w:pPr>
            <w:r>
              <w:rPr>
                <w:color w:val="000000"/>
              </w:rPr>
              <w:t xml:space="preserve">PSR749 </w:t>
            </w:r>
          </w:p>
        </w:tc>
      </w:tr>
      <w:tr w:rsidR="00B9735F" w14:paraId="495A97B5" w14:textId="77777777">
        <w:trPr>
          <w:trHeight w:val="1370"/>
        </w:trPr>
        <w:tc>
          <w:tcPr>
            <w:tcW w:w="476" w:type="dxa"/>
            <w:tcBorders>
              <w:top w:val="single" w:sz="4" w:space="0" w:color="000000"/>
              <w:left w:val="single" w:sz="4" w:space="0" w:color="000000"/>
              <w:bottom w:val="single" w:sz="4" w:space="0" w:color="000000"/>
              <w:right w:val="single" w:sz="4" w:space="0" w:color="000000"/>
            </w:tcBorders>
            <w:vAlign w:val="center"/>
          </w:tcPr>
          <w:p w14:paraId="5FF8B814" w14:textId="77777777" w:rsidR="00B9735F" w:rsidRDefault="00444E47">
            <w:pPr>
              <w:ind w:left="0" w:firstLine="0"/>
            </w:pPr>
            <w:r>
              <w:rPr>
                <w:color w:val="000000"/>
              </w:rPr>
              <w:t xml:space="preserve">2 </w:t>
            </w:r>
          </w:p>
        </w:tc>
        <w:tc>
          <w:tcPr>
            <w:tcW w:w="4558" w:type="dxa"/>
            <w:tcBorders>
              <w:top w:val="single" w:sz="4" w:space="0" w:color="000000"/>
              <w:left w:val="single" w:sz="4" w:space="0" w:color="000000"/>
              <w:bottom w:val="single" w:sz="4" w:space="0" w:color="000000"/>
              <w:right w:val="single" w:sz="4" w:space="0" w:color="000000"/>
            </w:tcBorders>
            <w:vAlign w:val="center"/>
          </w:tcPr>
          <w:p w14:paraId="63BAB094" w14:textId="77777777" w:rsidR="00B9735F" w:rsidRDefault="00444E47">
            <w:pPr>
              <w:ind w:left="1" w:firstLine="0"/>
            </w:pPr>
            <w:r>
              <w:rPr>
                <w:color w:val="000000"/>
              </w:rPr>
              <w:t xml:space="preserve">Όνομα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0C150B64" w14:textId="77777777" w:rsidR="00B9735F" w:rsidRDefault="00444E47">
            <w:pPr>
              <w:spacing w:after="1" w:line="262" w:lineRule="auto"/>
              <w:ind w:left="1" w:right="56" w:firstLine="0"/>
              <w:jc w:val="both"/>
            </w:pPr>
            <w:r>
              <w:rPr>
                <w:color w:val="000000"/>
              </w:rPr>
              <w:t xml:space="preserve">PSR749 Άτομα (16-66+) που παρακολούθησαν προγράμματα διά βίου μάθησης και έλαβαν βεβαίωση </w:t>
            </w:r>
          </w:p>
          <w:p w14:paraId="1E62A4D7" w14:textId="77777777" w:rsidR="00B9735F" w:rsidRDefault="00444E47">
            <w:pPr>
              <w:ind w:left="1" w:firstLine="0"/>
            </w:pPr>
            <w:r>
              <w:rPr>
                <w:color w:val="000000"/>
              </w:rPr>
              <w:t xml:space="preserve">παρακολούθησης   </w:t>
            </w:r>
          </w:p>
        </w:tc>
      </w:tr>
      <w:tr w:rsidR="00B9735F" w14:paraId="77FA4F28"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337ADF29" w14:textId="77777777" w:rsidR="00B9735F" w:rsidRDefault="00444E47">
            <w:pPr>
              <w:ind w:left="0" w:firstLine="0"/>
            </w:pPr>
            <w:r>
              <w:rPr>
                <w:color w:val="000000"/>
              </w:rPr>
              <w:t xml:space="preserve">3 </w:t>
            </w:r>
          </w:p>
        </w:tc>
        <w:tc>
          <w:tcPr>
            <w:tcW w:w="4558" w:type="dxa"/>
            <w:tcBorders>
              <w:top w:val="single" w:sz="4" w:space="0" w:color="000000"/>
              <w:left w:val="single" w:sz="4" w:space="0" w:color="000000"/>
              <w:bottom w:val="single" w:sz="4" w:space="0" w:color="000000"/>
              <w:right w:val="single" w:sz="4" w:space="0" w:color="000000"/>
            </w:tcBorders>
            <w:vAlign w:val="center"/>
          </w:tcPr>
          <w:p w14:paraId="0BCFEAA9" w14:textId="77777777" w:rsidR="00B9735F" w:rsidRDefault="00444E47">
            <w:pPr>
              <w:ind w:left="1" w:firstLine="0"/>
            </w:pPr>
            <w:r>
              <w:rPr>
                <w:color w:val="000000"/>
              </w:rPr>
              <w:t xml:space="preserve">Μονάδα Μέτρησης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426A02CD" w14:textId="77777777" w:rsidR="00B9735F" w:rsidRDefault="00444E47">
            <w:pPr>
              <w:ind w:left="2" w:firstLine="0"/>
            </w:pPr>
            <w:r>
              <w:rPr>
                <w:color w:val="000000"/>
              </w:rPr>
              <w:t xml:space="preserve">Αριθμός </w:t>
            </w:r>
          </w:p>
        </w:tc>
      </w:tr>
      <w:tr w:rsidR="00B9735F" w14:paraId="7640C407"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58BBA5D2" w14:textId="77777777" w:rsidR="00B9735F" w:rsidRDefault="00444E47">
            <w:pPr>
              <w:ind w:left="0" w:firstLine="0"/>
            </w:pPr>
            <w:r>
              <w:rPr>
                <w:color w:val="000000"/>
              </w:rPr>
              <w:t xml:space="preserve">4 </w:t>
            </w:r>
          </w:p>
        </w:tc>
        <w:tc>
          <w:tcPr>
            <w:tcW w:w="4558" w:type="dxa"/>
            <w:tcBorders>
              <w:top w:val="single" w:sz="4" w:space="0" w:color="000000"/>
              <w:left w:val="single" w:sz="4" w:space="0" w:color="000000"/>
              <w:bottom w:val="single" w:sz="4" w:space="0" w:color="000000"/>
              <w:right w:val="single" w:sz="4" w:space="0" w:color="000000"/>
            </w:tcBorders>
            <w:vAlign w:val="center"/>
          </w:tcPr>
          <w:p w14:paraId="31D53F88" w14:textId="77777777" w:rsidR="00B9735F" w:rsidRDefault="00444E47">
            <w:pPr>
              <w:ind w:left="1" w:firstLine="0"/>
            </w:pPr>
            <w:r>
              <w:rPr>
                <w:color w:val="000000"/>
              </w:rPr>
              <w:t xml:space="preserve">Είδος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5CF320DE" w14:textId="77777777" w:rsidR="00B9735F" w:rsidRDefault="00444E47">
            <w:pPr>
              <w:ind w:left="2" w:firstLine="0"/>
            </w:pPr>
            <w:r>
              <w:rPr>
                <w:color w:val="000000"/>
              </w:rPr>
              <w:t xml:space="preserve">Αποτελέσματος    </w:t>
            </w:r>
          </w:p>
        </w:tc>
      </w:tr>
      <w:tr w:rsidR="00B9735F" w14:paraId="68725F34" w14:textId="77777777">
        <w:trPr>
          <w:trHeight w:val="528"/>
        </w:trPr>
        <w:tc>
          <w:tcPr>
            <w:tcW w:w="476" w:type="dxa"/>
            <w:tcBorders>
              <w:top w:val="single" w:sz="4" w:space="0" w:color="000000"/>
              <w:left w:val="single" w:sz="4" w:space="0" w:color="000000"/>
              <w:bottom w:val="single" w:sz="4" w:space="0" w:color="000000"/>
              <w:right w:val="single" w:sz="4" w:space="0" w:color="000000"/>
            </w:tcBorders>
            <w:vAlign w:val="center"/>
          </w:tcPr>
          <w:p w14:paraId="2DAD4983" w14:textId="77777777" w:rsidR="00B9735F" w:rsidRDefault="00444E47">
            <w:pPr>
              <w:ind w:left="0" w:firstLine="0"/>
            </w:pPr>
            <w:r>
              <w:rPr>
                <w:color w:val="000000"/>
              </w:rPr>
              <w:t xml:space="preserve">5 </w:t>
            </w:r>
          </w:p>
        </w:tc>
        <w:tc>
          <w:tcPr>
            <w:tcW w:w="4558" w:type="dxa"/>
            <w:tcBorders>
              <w:top w:val="single" w:sz="4" w:space="0" w:color="000000"/>
              <w:left w:val="single" w:sz="4" w:space="0" w:color="000000"/>
              <w:bottom w:val="single" w:sz="4" w:space="0" w:color="000000"/>
              <w:right w:val="single" w:sz="4" w:space="0" w:color="000000"/>
            </w:tcBorders>
            <w:vAlign w:val="center"/>
          </w:tcPr>
          <w:p w14:paraId="6BEA01ED" w14:textId="77777777" w:rsidR="00B9735F" w:rsidRDefault="00444E47">
            <w:pPr>
              <w:ind w:left="1" w:firstLine="0"/>
            </w:pPr>
            <w:r>
              <w:rPr>
                <w:color w:val="000000"/>
              </w:rPr>
              <w:t xml:space="preserve">Τιμή Βάσης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0B58CB0D" w14:textId="77777777" w:rsidR="00B9735F" w:rsidRDefault="00444E47">
            <w:pPr>
              <w:ind w:left="1" w:firstLine="0"/>
            </w:pPr>
            <w:r>
              <w:rPr>
                <w:color w:val="000000"/>
              </w:rPr>
              <w:t xml:space="preserve">0 </w:t>
            </w:r>
          </w:p>
        </w:tc>
      </w:tr>
      <w:tr w:rsidR="00B9735F" w14:paraId="620D24D0"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06BB318D" w14:textId="77777777" w:rsidR="00B9735F" w:rsidRDefault="00444E47">
            <w:pPr>
              <w:ind w:left="0" w:firstLine="0"/>
            </w:pPr>
            <w:r>
              <w:rPr>
                <w:color w:val="000000"/>
              </w:rPr>
              <w:t xml:space="preserve">6 </w:t>
            </w:r>
          </w:p>
        </w:tc>
        <w:tc>
          <w:tcPr>
            <w:tcW w:w="4558" w:type="dxa"/>
            <w:tcBorders>
              <w:top w:val="single" w:sz="4" w:space="0" w:color="000000"/>
              <w:left w:val="single" w:sz="4" w:space="0" w:color="000000"/>
              <w:bottom w:val="single" w:sz="4" w:space="0" w:color="000000"/>
              <w:right w:val="single" w:sz="4" w:space="0" w:color="000000"/>
            </w:tcBorders>
            <w:vAlign w:val="center"/>
          </w:tcPr>
          <w:p w14:paraId="566891AA" w14:textId="77777777" w:rsidR="00B9735F" w:rsidRDefault="00444E47">
            <w:pPr>
              <w:ind w:left="1" w:firstLine="0"/>
            </w:pPr>
            <w:r>
              <w:rPr>
                <w:color w:val="000000"/>
              </w:rPr>
              <w:t xml:space="preserve">Ορόσημο 2024 </w:t>
            </w:r>
          </w:p>
        </w:tc>
        <w:tc>
          <w:tcPr>
            <w:tcW w:w="3911" w:type="dxa"/>
            <w:tcBorders>
              <w:top w:val="single" w:sz="4" w:space="0" w:color="000000"/>
              <w:left w:val="single" w:sz="4" w:space="0" w:color="000000"/>
              <w:bottom w:val="single" w:sz="4" w:space="0" w:color="000000"/>
              <w:right w:val="single" w:sz="4" w:space="0" w:color="000000"/>
            </w:tcBorders>
            <w:vAlign w:val="center"/>
          </w:tcPr>
          <w:p w14:paraId="04A8FD61" w14:textId="77777777" w:rsidR="00B9735F" w:rsidRDefault="00444E47">
            <w:pPr>
              <w:ind w:left="1" w:firstLine="0"/>
            </w:pPr>
            <w:r>
              <w:rPr>
                <w:color w:val="000000"/>
              </w:rPr>
              <w:t xml:space="preserve">&gt;=0 </w:t>
            </w:r>
          </w:p>
        </w:tc>
      </w:tr>
      <w:tr w:rsidR="00B9735F" w14:paraId="6212A1AC"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2D4A30B5" w14:textId="77777777" w:rsidR="00B9735F" w:rsidRDefault="00444E47">
            <w:pPr>
              <w:ind w:left="0" w:firstLine="0"/>
            </w:pPr>
            <w:r>
              <w:rPr>
                <w:color w:val="000000"/>
              </w:rPr>
              <w:t xml:space="preserve">7 </w:t>
            </w:r>
          </w:p>
        </w:tc>
        <w:tc>
          <w:tcPr>
            <w:tcW w:w="4558" w:type="dxa"/>
            <w:tcBorders>
              <w:top w:val="single" w:sz="4" w:space="0" w:color="000000"/>
              <w:left w:val="single" w:sz="4" w:space="0" w:color="000000"/>
              <w:bottom w:val="single" w:sz="4" w:space="0" w:color="000000"/>
              <w:right w:val="single" w:sz="4" w:space="0" w:color="000000"/>
            </w:tcBorders>
            <w:vAlign w:val="center"/>
          </w:tcPr>
          <w:p w14:paraId="123B4DDF" w14:textId="77777777" w:rsidR="00B9735F" w:rsidRDefault="00444E47">
            <w:pPr>
              <w:ind w:left="1" w:firstLine="0"/>
            </w:pPr>
            <w:r>
              <w:rPr>
                <w:color w:val="000000"/>
              </w:rPr>
              <w:t xml:space="preserve">Στόχος 2029 </w:t>
            </w:r>
          </w:p>
        </w:tc>
        <w:tc>
          <w:tcPr>
            <w:tcW w:w="3911" w:type="dxa"/>
            <w:tcBorders>
              <w:top w:val="single" w:sz="4" w:space="0" w:color="000000"/>
              <w:left w:val="single" w:sz="4" w:space="0" w:color="000000"/>
              <w:bottom w:val="single" w:sz="4" w:space="0" w:color="000000"/>
              <w:right w:val="single" w:sz="4" w:space="0" w:color="000000"/>
            </w:tcBorders>
            <w:vAlign w:val="center"/>
          </w:tcPr>
          <w:p w14:paraId="08272DBF" w14:textId="77777777" w:rsidR="00B9735F" w:rsidRDefault="00444E47">
            <w:pPr>
              <w:ind w:left="1" w:firstLine="0"/>
            </w:pPr>
            <w:r>
              <w:rPr>
                <w:color w:val="000000"/>
              </w:rPr>
              <w:t xml:space="preserve">&gt;0 </w:t>
            </w:r>
          </w:p>
        </w:tc>
      </w:tr>
      <w:tr w:rsidR="00B9735F" w14:paraId="5168FECF" w14:textId="77777777">
        <w:trPr>
          <w:trHeight w:val="1090"/>
        </w:trPr>
        <w:tc>
          <w:tcPr>
            <w:tcW w:w="476" w:type="dxa"/>
            <w:tcBorders>
              <w:top w:val="single" w:sz="4" w:space="0" w:color="000000"/>
              <w:left w:val="single" w:sz="4" w:space="0" w:color="000000"/>
              <w:bottom w:val="single" w:sz="4" w:space="0" w:color="000000"/>
              <w:right w:val="single" w:sz="4" w:space="0" w:color="000000"/>
            </w:tcBorders>
            <w:vAlign w:val="center"/>
          </w:tcPr>
          <w:p w14:paraId="7FD1208B" w14:textId="77777777" w:rsidR="00B9735F" w:rsidRDefault="00444E47">
            <w:pPr>
              <w:ind w:left="0" w:firstLine="0"/>
            </w:pPr>
            <w:r>
              <w:rPr>
                <w:color w:val="000000"/>
              </w:rPr>
              <w:t xml:space="preserve">8 </w:t>
            </w:r>
          </w:p>
        </w:tc>
        <w:tc>
          <w:tcPr>
            <w:tcW w:w="4558" w:type="dxa"/>
            <w:tcBorders>
              <w:top w:val="single" w:sz="4" w:space="0" w:color="000000"/>
              <w:left w:val="single" w:sz="4" w:space="0" w:color="000000"/>
              <w:bottom w:val="single" w:sz="4" w:space="0" w:color="000000"/>
              <w:right w:val="single" w:sz="4" w:space="0" w:color="000000"/>
            </w:tcBorders>
            <w:vAlign w:val="center"/>
          </w:tcPr>
          <w:p w14:paraId="14DA6544" w14:textId="77777777" w:rsidR="00B9735F" w:rsidRDefault="00444E47">
            <w:pPr>
              <w:ind w:left="1" w:firstLine="0"/>
            </w:pPr>
            <w:r>
              <w:rPr>
                <w:color w:val="000000"/>
              </w:rPr>
              <w:t xml:space="preserve">Στόχος Πολιτικής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196BA36B" w14:textId="77777777" w:rsidR="00B9735F" w:rsidRDefault="00444E47">
            <w:pPr>
              <w:ind w:left="1" w:right="54" w:firstLine="0"/>
              <w:jc w:val="both"/>
            </w:pPr>
            <w:r>
              <w:rPr>
                <w:color w:val="000000"/>
              </w:rPr>
              <w:t xml:space="preserve">ΣΠ4: Μια πιο κοινωνική Ευρώπη μέσω της υλοποίησης του ευρωπαϊκού πυλώνα κοινωνικών δικαιωμάτων </w:t>
            </w:r>
          </w:p>
        </w:tc>
      </w:tr>
      <w:tr w:rsidR="00B9735F" w14:paraId="12D976F5" w14:textId="77777777">
        <w:trPr>
          <w:trHeight w:val="4450"/>
        </w:trPr>
        <w:tc>
          <w:tcPr>
            <w:tcW w:w="476" w:type="dxa"/>
            <w:tcBorders>
              <w:top w:val="single" w:sz="4" w:space="0" w:color="000000"/>
              <w:left w:val="single" w:sz="4" w:space="0" w:color="000000"/>
              <w:bottom w:val="single" w:sz="4" w:space="0" w:color="000000"/>
              <w:right w:val="single" w:sz="4" w:space="0" w:color="000000"/>
            </w:tcBorders>
            <w:vAlign w:val="center"/>
          </w:tcPr>
          <w:p w14:paraId="44043B38" w14:textId="77777777" w:rsidR="00B9735F" w:rsidRDefault="00444E47">
            <w:pPr>
              <w:ind w:left="0" w:firstLine="0"/>
            </w:pPr>
            <w:r>
              <w:rPr>
                <w:color w:val="000000"/>
              </w:rPr>
              <w:lastRenderedPageBreak/>
              <w:t xml:space="preserve">9 </w:t>
            </w:r>
          </w:p>
        </w:tc>
        <w:tc>
          <w:tcPr>
            <w:tcW w:w="4558" w:type="dxa"/>
            <w:tcBorders>
              <w:top w:val="single" w:sz="4" w:space="0" w:color="000000"/>
              <w:left w:val="single" w:sz="4" w:space="0" w:color="000000"/>
              <w:bottom w:val="single" w:sz="4" w:space="0" w:color="000000"/>
              <w:right w:val="single" w:sz="4" w:space="0" w:color="000000"/>
            </w:tcBorders>
            <w:vAlign w:val="bottom"/>
          </w:tcPr>
          <w:p w14:paraId="71609C06" w14:textId="77777777" w:rsidR="00B9735F" w:rsidRDefault="00444E47">
            <w:pPr>
              <w:ind w:left="1" w:firstLine="0"/>
            </w:pPr>
            <w:r>
              <w:rPr>
                <w:color w:val="000000"/>
              </w:rPr>
              <w:t xml:space="preserve">Ορισμός και έννοιες </w:t>
            </w:r>
          </w:p>
          <w:p w14:paraId="224E735D" w14:textId="77777777" w:rsidR="00B9735F" w:rsidRDefault="00444E47">
            <w:pPr>
              <w:ind w:left="1" w:firstLine="0"/>
            </w:pPr>
            <w:r>
              <w:rPr>
                <w:color w:val="000000"/>
              </w:rPr>
              <w:t xml:space="preserve"> </w:t>
            </w:r>
          </w:p>
        </w:tc>
        <w:tc>
          <w:tcPr>
            <w:tcW w:w="3911" w:type="dxa"/>
            <w:tcBorders>
              <w:top w:val="single" w:sz="4" w:space="0" w:color="000000"/>
              <w:left w:val="single" w:sz="4" w:space="0" w:color="000000"/>
              <w:bottom w:val="single" w:sz="4" w:space="0" w:color="000000"/>
              <w:right w:val="single" w:sz="4" w:space="0" w:color="000000"/>
            </w:tcBorders>
            <w:vAlign w:val="center"/>
          </w:tcPr>
          <w:p w14:paraId="36AC80E4" w14:textId="77777777" w:rsidR="00B9735F" w:rsidRDefault="00444E47">
            <w:pPr>
              <w:ind w:left="1" w:right="54" w:firstLine="0"/>
              <w:jc w:val="both"/>
            </w:pPr>
            <w:r>
              <w:rPr>
                <w:color w:val="000000"/>
              </w:rPr>
              <w:t xml:space="preserve">Ο δείκτης αποτελέσματος αναφέρεται στον αριθμό των ατόμων ηλικίας 16 - 66+ που ολοκλήρωσαν την παρακολούθηση προγραμμάτων διά βίου μάθησης στο πλαίσιο των παρεμβάσεων του ΠΔΑΜ για εξοικείωση και ευαισθητοποίηση του κοινωνικού και οικονομικού ιστού σε θέματα σχετικά με το περιβάλλον, την πράσινη οικονομία, τις ψηφιακές δεξιότητες και την επιχειρηματικότητα και έλαβαν πιστοποίηση. Η κατηγοριοποίηση γίνεται ανά φύλο, εργασιακό καθεστώς και ανά κατηγορία περιφέρειας. Το σύνολο υπολογίζεται αυτόματα. </w:t>
            </w:r>
          </w:p>
        </w:tc>
      </w:tr>
      <w:tr w:rsidR="00B9735F" w14:paraId="3E3076C7" w14:textId="77777777">
        <w:trPr>
          <w:trHeight w:val="811"/>
        </w:trPr>
        <w:tc>
          <w:tcPr>
            <w:tcW w:w="476" w:type="dxa"/>
            <w:tcBorders>
              <w:top w:val="single" w:sz="4" w:space="0" w:color="000000"/>
              <w:left w:val="single" w:sz="4" w:space="0" w:color="000000"/>
              <w:bottom w:val="single" w:sz="4" w:space="0" w:color="000000"/>
              <w:right w:val="single" w:sz="4" w:space="0" w:color="000000"/>
            </w:tcBorders>
            <w:vAlign w:val="center"/>
          </w:tcPr>
          <w:p w14:paraId="3BB55D76" w14:textId="77777777" w:rsidR="00B9735F" w:rsidRDefault="00444E47">
            <w:pPr>
              <w:ind w:left="0" w:firstLine="0"/>
            </w:pPr>
            <w:r>
              <w:rPr>
                <w:color w:val="000000"/>
              </w:rPr>
              <w:t xml:space="preserve">10 </w:t>
            </w:r>
          </w:p>
        </w:tc>
        <w:tc>
          <w:tcPr>
            <w:tcW w:w="4558" w:type="dxa"/>
            <w:tcBorders>
              <w:top w:val="single" w:sz="4" w:space="0" w:color="000000"/>
              <w:left w:val="single" w:sz="4" w:space="0" w:color="000000"/>
              <w:bottom w:val="single" w:sz="4" w:space="0" w:color="000000"/>
              <w:right w:val="single" w:sz="4" w:space="0" w:color="000000"/>
            </w:tcBorders>
            <w:vAlign w:val="center"/>
          </w:tcPr>
          <w:p w14:paraId="37CF4425" w14:textId="77777777" w:rsidR="00B9735F" w:rsidRDefault="00444E47">
            <w:pPr>
              <w:ind w:left="1" w:firstLine="0"/>
            </w:pPr>
            <w:r>
              <w:rPr>
                <w:color w:val="000000"/>
              </w:rPr>
              <w:t xml:space="preserve">Πηγή συλλογής δεδομένων  </w:t>
            </w:r>
          </w:p>
        </w:tc>
        <w:tc>
          <w:tcPr>
            <w:tcW w:w="3911" w:type="dxa"/>
            <w:tcBorders>
              <w:top w:val="single" w:sz="4" w:space="0" w:color="000000"/>
              <w:left w:val="single" w:sz="4" w:space="0" w:color="000000"/>
              <w:bottom w:val="single" w:sz="4" w:space="0" w:color="000000"/>
              <w:right w:val="single" w:sz="4" w:space="0" w:color="000000"/>
            </w:tcBorders>
            <w:vAlign w:val="center"/>
          </w:tcPr>
          <w:p w14:paraId="257615D6" w14:textId="77777777" w:rsidR="00B9735F" w:rsidRDefault="00444E47">
            <w:pPr>
              <w:ind w:left="1" w:firstLine="0"/>
              <w:jc w:val="both"/>
            </w:pPr>
            <w:r>
              <w:rPr>
                <w:color w:val="000000"/>
              </w:rPr>
              <w:t xml:space="preserve">Φορείς υλοποίησης προγραμμάτων διά βίου μάθησης, Διαχειριστική Αρχή   </w:t>
            </w:r>
          </w:p>
        </w:tc>
      </w:tr>
      <w:tr w:rsidR="00B9735F" w14:paraId="3AD2370A" w14:textId="77777777">
        <w:trPr>
          <w:trHeight w:val="809"/>
        </w:trPr>
        <w:tc>
          <w:tcPr>
            <w:tcW w:w="476" w:type="dxa"/>
            <w:tcBorders>
              <w:top w:val="single" w:sz="4" w:space="0" w:color="000000"/>
              <w:left w:val="single" w:sz="4" w:space="0" w:color="000000"/>
              <w:bottom w:val="single" w:sz="4" w:space="0" w:color="000000"/>
              <w:right w:val="single" w:sz="4" w:space="0" w:color="000000"/>
            </w:tcBorders>
            <w:vAlign w:val="center"/>
          </w:tcPr>
          <w:p w14:paraId="6449876F" w14:textId="77777777" w:rsidR="00B9735F" w:rsidRDefault="00444E47">
            <w:pPr>
              <w:ind w:left="0" w:firstLine="0"/>
            </w:pPr>
            <w:r>
              <w:rPr>
                <w:color w:val="000000"/>
              </w:rPr>
              <w:t xml:space="preserve">11 </w:t>
            </w:r>
          </w:p>
        </w:tc>
        <w:tc>
          <w:tcPr>
            <w:tcW w:w="4558" w:type="dxa"/>
            <w:tcBorders>
              <w:top w:val="single" w:sz="4" w:space="0" w:color="000000"/>
              <w:left w:val="single" w:sz="4" w:space="0" w:color="000000"/>
              <w:bottom w:val="single" w:sz="4" w:space="0" w:color="000000"/>
              <w:right w:val="single" w:sz="4" w:space="0" w:color="000000"/>
            </w:tcBorders>
            <w:vAlign w:val="center"/>
          </w:tcPr>
          <w:p w14:paraId="73DD90AD" w14:textId="77777777" w:rsidR="00B9735F" w:rsidRDefault="00444E47">
            <w:pPr>
              <w:ind w:left="1" w:firstLine="0"/>
            </w:pPr>
            <w:r>
              <w:rPr>
                <w:color w:val="000000"/>
              </w:rPr>
              <w:t xml:space="preserve">Χρόνος μέτρησης της επίτευξης του δείκτη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16043782" w14:textId="77777777" w:rsidR="00B9735F" w:rsidRDefault="00444E47">
            <w:pPr>
              <w:ind w:left="1" w:firstLine="0"/>
              <w:jc w:val="both"/>
            </w:pPr>
            <w:r>
              <w:rPr>
                <w:color w:val="000000"/>
              </w:rPr>
              <w:t xml:space="preserve">Με την ολοκλήρωση της υλοποίησης των ενισχυόμενων  έργων </w:t>
            </w:r>
          </w:p>
        </w:tc>
      </w:tr>
      <w:tr w:rsidR="00B9735F" w14:paraId="4105867B"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2D96590B" w14:textId="77777777" w:rsidR="00B9735F" w:rsidRDefault="00444E47">
            <w:pPr>
              <w:ind w:left="0" w:firstLine="0"/>
            </w:pPr>
            <w:r>
              <w:rPr>
                <w:color w:val="000000"/>
              </w:rPr>
              <w:t xml:space="preserve">12 </w:t>
            </w:r>
          </w:p>
        </w:tc>
        <w:tc>
          <w:tcPr>
            <w:tcW w:w="4558" w:type="dxa"/>
            <w:tcBorders>
              <w:top w:val="single" w:sz="4" w:space="0" w:color="000000"/>
              <w:left w:val="single" w:sz="4" w:space="0" w:color="000000"/>
              <w:bottom w:val="single" w:sz="4" w:space="0" w:color="000000"/>
              <w:right w:val="single" w:sz="4" w:space="0" w:color="000000"/>
            </w:tcBorders>
            <w:vAlign w:val="center"/>
          </w:tcPr>
          <w:p w14:paraId="7BE2CFBD" w14:textId="77777777" w:rsidR="00B9735F" w:rsidRDefault="00444E47">
            <w:pPr>
              <w:ind w:left="1" w:firstLine="0"/>
            </w:pPr>
            <w:r>
              <w:rPr>
                <w:color w:val="000000"/>
              </w:rPr>
              <w:t xml:space="preserve">Υποβολή αναφορών </w:t>
            </w:r>
          </w:p>
        </w:tc>
        <w:tc>
          <w:tcPr>
            <w:tcW w:w="3911" w:type="dxa"/>
            <w:tcBorders>
              <w:top w:val="single" w:sz="4" w:space="0" w:color="000000"/>
              <w:left w:val="single" w:sz="4" w:space="0" w:color="000000"/>
              <w:bottom w:val="single" w:sz="4" w:space="0" w:color="000000"/>
              <w:right w:val="single" w:sz="4" w:space="0" w:color="000000"/>
            </w:tcBorders>
          </w:tcPr>
          <w:p w14:paraId="47487035" w14:textId="77777777" w:rsidR="00B9735F" w:rsidRDefault="00444E47">
            <w:pPr>
              <w:ind w:left="1" w:firstLine="0"/>
            </w:pPr>
            <w:r>
              <w:rPr>
                <w:color w:val="000000"/>
              </w:rPr>
              <w:t xml:space="preserve"> </w:t>
            </w:r>
          </w:p>
        </w:tc>
      </w:tr>
      <w:tr w:rsidR="00B9735F" w14:paraId="08D45562" w14:textId="77777777">
        <w:trPr>
          <w:trHeight w:val="528"/>
        </w:trPr>
        <w:tc>
          <w:tcPr>
            <w:tcW w:w="476" w:type="dxa"/>
            <w:tcBorders>
              <w:top w:val="single" w:sz="4" w:space="0" w:color="000000"/>
              <w:left w:val="single" w:sz="4" w:space="0" w:color="000000"/>
              <w:bottom w:val="single" w:sz="4" w:space="0" w:color="000000"/>
              <w:right w:val="single" w:sz="4" w:space="0" w:color="000000"/>
            </w:tcBorders>
            <w:shd w:val="clear" w:color="auto" w:fill="DBE5F1"/>
          </w:tcPr>
          <w:p w14:paraId="0C0505BD" w14:textId="77777777" w:rsidR="00B9735F" w:rsidRDefault="00444E47">
            <w:pPr>
              <w:ind w:left="0" w:firstLine="0"/>
            </w:pPr>
            <w:r>
              <w:rPr>
                <w:color w:val="000000"/>
              </w:rPr>
              <w:t xml:space="preserve"> </w:t>
            </w:r>
          </w:p>
        </w:tc>
        <w:tc>
          <w:tcPr>
            <w:tcW w:w="4558"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7B9CA19" w14:textId="77777777" w:rsidR="00B9735F" w:rsidRDefault="00444E47">
            <w:pPr>
              <w:ind w:left="1" w:firstLine="0"/>
            </w:pPr>
            <w:r>
              <w:rPr>
                <w:color w:val="000000"/>
              </w:rPr>
              <w:t xml:space="preserve">Πεδίο </w:t>
            </w:r>
          </w:p>
        </w:tc>
        <w:tc>
          <w:tcPr>
            <w:tcW w:w="3911"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D8B01E3" w14:textId="77777777" w:rsidR="00B9735F" w:rsidRDefault="00444E47">
            <w:pPr>
              <w:ind w:left="1" w:firstLine="0"/>
            </w:pPr>
            <w:r>
              <w:rPr>
                <w:color w:val="000000"/>
              </w:rPr>
              <w:t xml:space="preserve">Δεδομένα Δείκτη </w:t>
            </w:r>
          </w:p>
        </w:tc>
      </w:tr>
      <w:tr w:rsidR="00B9735F" w14:paraId="20262FFE" w14:textId="77777777">
        <w:trPr>
          <w:trHeight w:val="810"/>
        </w:trPr>
        <w:tc>
          <w:tcPr>
            <w:tcW w:w="476" w:type="dxa"/>
            <w:tcBorders>
              <w:top w:val="single" w:sz="4" w:space="0" w:color="000000"/>
              <w:left w:val="single" w:sz="4" w:space="0" w:color="000000"/>
              <w:bottom w:val="single" w:sz="4" w:space="0" w:color="000000"/>
              <w:right w:val="single" w:sz="4" w:space="0" w:color="000000"/>
            </w:tcBorders>
            <w:vAlign w:val="center"/>
          </w:tcPr>
          <w:p w14:paraId="54DC4414" w14:textId="77777777" w:rsidR="00B9735F" w:rsidRDefault="00444E47">
            <w:pPr>
              <w:ind w:left="0" w:firstLine="0"/>
            </w:pPr>
            <w:r>
              <w:rPr>
                <w:color w:val="000000"/>
              </w:rPr>
              <w:t xml:space="preserve">13 </w:t>
            </w:r>
          </w:p>
        </w:tc>
        <w:tc>
          <w:tcPr>
            <w:tcW w:w="4558" w:type="dxa"/>
            <w:tcBorders>
              <w:top w:val="single" w:sz="4" w:space="0" w:color="000000"/>
              <w:left w:val="single" w:sz="4" w:space="0" w:color="000000"/>
              <w:bottom w:val="single" w:sz="4" w:space="0" w:color="000000"/>
              <w:right w:val="single" w:sz="4" w:space="0" w:color="000000"/>
            </w:tcBorders>
            <w:vAlign w:val="center"/>
          </w:tcPr>
          <w:p w14:paraId="212C84F1" w14:textId="77777777" w:rsidR="00B9735F" w:rsidRDefault="00444E47">
            <w:pPr>
              <w:ind w:left="1" w:firstLine="0"/>
            </w:pPr>
            <w:r>
              <w:rPr>
                <w:color w:val="000000"/>
              </w:rPr>
              <w:t xml:space="preserve">Πηγές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43F4C494" w14:textId="77777777" w:rsidR="00B9735F" w:rsidRDefault="00444E47">
            <w:pPr>
              <w:ind w:left="1" w:firstLine="0"/>
              <w:jc w:val="both"/>
            </w:pPr>
            <w:r>
              <w:rPr>
                <w:color w:val="000000"/>
              </w:rPr>
              <w:t xml:space="preserve">Φορείς υλοποίησης προγραμμάτων διά βίου μάθησης, Διαχειριστική Αρχή   </w:t>
            </w:r>
          </w:p>
        </w:tc>
      </w:tr>
      <w:tr w:rsidR="00B9735F" w14:paraId="0709AECB" w14:textId="77777777">
        <w:trPr>
          <w:trHeight w:val="1092"/>
        </w:trPr>
        <w:tc>
          <w:tcPr>
            <w:tcW w:w="476" w:type="dxa"/>
            <w:tcBorders>
              <w:top w:val="single" w:sz="4" w:space="0" w:color="000000"/>
              <w:left w:val="single" w:sz="4" w:space="0" w:color="000000"/>
              <w:bottom w:val="single" w:sz="4" w:space="0" w:color="000000"/>
              <w:right w:val="single" w:sz="4" w:space="0" w:color="000000"/>
            </w:tcBorders>
            <w:vAlign w:val="center"/>
          </w:tcPr>
          <w:p w14:paraId="740BEF06" w14:textId="77777777" w:rsidR="00B9735F" w:rsidRDefault="00444E47">
            <w:pPr>
              <w:ind w:left="0" w:firstLine="0"/>
            </w:pPr>
            <w:r>
              <w:rPr>
                <w:color w:val="000000"/>
              </w:rPr>
              <w:t xml:space="preserve">14 </w:t>
            </w:r>
          </w:p>
        </w:tc>
        <w:tc>
          <w:tcPr>
            <w:tcW w:w="4558" w:type="dxa"/>
            <w:tcBorders>
              <w:top w:val="single" w:sz="4" w:space="0" w:color="000000"/>
              <w:left w:val="single" w:sz="4" w:space="0" w:color="000000"/>
              <w:bottom w:val="single" w:sz="4" w:space="0" w:color="000000"/>
              <w:right w:val="single" w:sz="4" w:space="0" w:color="000000"/>
            </w:tcBorders>
            <w:vAlign w:val="center"/>
          </w:tcPr>
          <w:p w14:paraId="08DDAB86" w14:textId="77777777" w:rsidR="00B9735F" w:rsidRDefault="00444E47">
            <w:pPr>
              <w:ind w:left="1" w:firstLine="0"/>
            </w:pPr>
            <w:r>
              <w:rPr>
                <w:color w:val="000000"/>
              </w:rPr>
              <w:t xml:space="preserve">Αντίστοιχος Δείκτης  </w:t>
            </w:r>
          </w:p>
        </w:tc>
        <w:tc>
          <w:tcPr>
            <w:tcW w:w="3911" w:type="dxa"/>
            <w:tcBorders>
              <w:top w:val="single" w:sz="4" w:space="0" w:color="000000"/>
              <w:left w:val="single" w:sz="4" w:space="0" w:color="000000"/>
              <w:bottom w:val="single" w:sz="4" w:space="0" w:color="000000"/>
              <w:right w:val="single" w:sz="4" w:space="0" w:color="000000"/>
            </w:tcBorders>
            <w:vAlign w:val="center"/>
          </w:tcPr>
          <w:p w14:paraId="3B09EE59" w14:textId="77777777" w:rsidR="00B9735F" w:rsidRDefault="00444E47">
            <w:pPr>
              <w:ind w:left="1" w:right="101" w:firstLine="0"/>
              <w:jc w:val="both"/>
            </w:pPr>
            <w:r>
              <w:rPr>
                <w:color w:val="000000"/>
              </w:rPr>
              <w:t xml:space="preserve"> Συνδέεται με τον δείκτη εκροών PSO743  Άτομα (16-66+) που παρακολούθησαν προγράμματα διά βίου μάθησης </w:t>
            </w:r>
          </w:p>
        </w:tc>
      </w:tr>
      <w:tr w:rsidR="00B9735F" w14:paraId="36D16C0E" w14:textId="77777777">
        <w:trPr>
          <w:trHeight w:val="1368"/>
        </w:trPr>
        <w:tc>
          <w:tcPr>
            <w:tcW w:w="476" w:type="dxa"/>
            <w:tcBorders>
              <w:top w:val="single" w:sz="4" w:space="0" w:color="000000"/>
              <w:left w:val="single" w:sz="4" w:space="0" w:color="000000"/>
              <w:bottom w:val="single" w:sz="4" w:space="0" w:color="000000"/>
              <w:right w:val="single" w:sz="4" w:space="0" w:color="000000"/>
            </w:tcBorders>
            <w:vAlign w:val="center"/>
          </w:tcPr>
          <w:p w14:paraId="198348C9" w14:textId="77777777" w:rsidR="00B9735F" w:rsidRDefault="00444E47">
            <w:pPr>
              <w:ind w:left="0" w:firstLine="0"/>
            </w:pPr>
            <w:r>
              <w:rPr>
                <w:color w:val="000000"/>
              </w:rPr>
              <w:t xml:space="preserve">15 </w:t>
            </w:r>
          </w:p>
        </w:tc>
        <w:tc>
          <w:tcPr>
            <w:tcW w:w="4558" w:type="dxa"/>
            <w:tcBorders>
              <w:top w:val="single" w:sz="4" w:space="0" w:color="000000"/>
              <w:left w:val="single" w:sz="4" w:space="0" w:color="000000"/>
              <w:bottom w:val="single" w:sz="4" w:space="0" w:color="000000"/>
              <w:right w:val="single" w:sz="4" w:space="0" w:color="000000"/>
            </w:tcBorders>
            <w:vAlign w:val="center"/>
          </w:tcPr>
          <w:p w14:paraId="5C8C12D8" w14:textId="77777777" w:rsidR="00B9735F" w:rsidRDefault="00444E47">
            <w:pPr>
              <w:ind w:left="1" w:firstLine="0"/>
            </w:pPr>
            <w:r>
              <w:rPr>
                <w:color w:val="000000"/>
              </w:rPr>
              <w:t xml:space="preserve">Σημείωση </w:t>
            </w:r>
          </w:p>
        </w:tc>
        <w:tc>
          <w:tcPr>
            <w:tcW w:w="3911" w:type="dxa"/>
            <w:tcBorders>
              <w:top w:val="single" w:sz="4" w:space="0" w:color="000000"/>
              <w:left w:val="single" w:sz="4" w:space="0" w:color="000000"/>
              <w:bottom w:val="single" w:sz="4" w:space="0" w:color="000000"/>
              <w:right w:val="single" w:sz="4" w:space="0" w:color="000000"/>
            </w:tcBorders>
            <w:vAlign w:val="center"/>
          </w:tcPr>
          <w:p w14:paraId="04BBE1C8" w14:textId="77777777" w:rsidR="00B9735F" w:rsidRDefault="00444E47">
            <w:pPr>
              <w:ind w:left="1" w:right="101" w:firstLine="0"/>
              <w:jc w:val="both"/>
            </w:pPr>
            <w:r>
              <w:rPr>
                <w:color w:val="000000"/>
              </w:rPr>
              <w:t xml:space="preserve"> Η τιμή του δείκτη εκφράζεται σε απόλυτους αριθμούς και δεν μπορεί να είναι μεγαλύτερη από την τιμή του δείκτη PSO743. </w:t>
            </w:r>
          </w:p>
        </w:tc>
      </w:tr>
      <w:tr w:rsidR="00B9735F" w14:paraId="0A58A0DA" w14:textId="77777777">
        <w:trPr>
          <w:trHeight w:val="530"/>
        </w:trPr>
        <w:tc>
          <w:tcPr>
            <w:tcW w:w="476" w:type="dxa"/>
            <w:tcBorders>
              <w:top w:val="single" w:sz="4" w:space="0" w:color="000000"/>
              <w:left w:val="single" w:sz="4" w:space="0" w:color="000000"/>
              <w:bottom w:val="single" w:sz="4" w:space="0" w:color="000000"/>
              <w:right w:val="single" w:sz="4" w:space="0" w:color="000000"/>
            </w:tcBorders>
            <w:vAlign w:val="center"/>
          </w:tcPr>
          <w:p w14:paraId="1B2B29FB" w14:textId="77777777" w:rsidR="00B9735F" w:rsidRDefault="00444E47">
            <w:pPr>
              <w:ind w:left="0" w:firstLine="0"/>
            </w:pPr>
            <w:r>
              <w:rPr>
                <w:color w:val="000000"/>
              </w:rPr>
              <w:t xml:space="preserve">16 </w:t>
            </w:r>
          </w:p>
        </w:tc>
        <w:tc>
          <w:tcPr>
            <w:tcW w:w="4558" w:type="dxa"/>
            <w:tcBorders>
              <w:top w:val="single" w:sz="4" w:space="0" w:color="000000"/>
              <w:left w:val="single" w:sz="4" w:space="0" w:color="000000"/>
              <w:bottom w:val="single" w:sz="4" w:space="0" w:color="000000"/>
              <w:right w:val="single" w:sz="4" w:space="0" w:color="000000"/>
            </w:tcBorders>
            <w:vAlign w:val="center"/>
          </w:tcPr>
          <w:p w14:paraId="61F6544E" w14:textId="77777777" w:rsidR="00B9735F" w:rsidRDefault="00444E47">
            <w:pPr>
              <w:ind w:left="1" w:firstLine="0"/>
            </w:pPr>
            <w:r>
              <w:rPr>
                <w:color w:val="000000"/>
              </w:rPr>
              <w:t xml:space="preserve">Παραδείγματα </w:t>
            </w:r>
          </w:p>
        </w:tc>
        <w:tc>
          <w:tcPr>
            <w:tcW w:w="3911" w:type="dxa"/>
            <w:tcBorders>
              <w:top w:val="single" w:sz="4" w:space="0" w:color="000000"/>
              <w:left w:val="single" w:sz="4" w:space="0" w:color="000000"/>
              <w:bottom w:val="single" w:sz="4" w:space="0" w:color="000000"/>
              <w:right w:val="single" w:sz="4" w:space="0" w:color="000000"/>
            </w:tcBorders>
            <w:vAlign w:val="center"/>
          </w:tcPr>
          <w:p w14:paraId="420D112C" w14:textId="77777777" w:rsidR="00B9735F" w:rsidRDefault="00444E47">
            <w:pPr>
              <w:ind w:left="1" w:firstLine="0"/>
            </w:pPr>
            <w:r>
              <w:rPr>
                <w:color w:val="000000"/>
              </w:rPr>
              <w:t xml:space="preserve">  </w:t>
            </w:r>
          </w:p>
        </w:tc>
      </w:tr>
    </w:tbl>
    <w:p w14:paraId="051F72D6" w14:textId="77777777" w:rsidR="00B9735F" w:rsidRDefault="00444E47">
      <w:pPr>
        <w:ind w:left="0" w:firstLine="0"/>
        <w:jc w:val="both"/>
      </w:pPr>
      <w:r>
        <w:rPr>
          <w:color w:val="000000"/>
        </w:rPr>
        <w:t xml:space="preserve"> </w:t>
      </w:r>
    </w:p>
    <w:sectPr w:rsidR="00B9735F">
      <w:footerReference w:type="even" r:id="rId7"/>
      <w:footerReference w:type="default" r:id="rId8"/>
      <w:footerReference w:type="first" r:id="rId9"/>
      <w:pgSz w:w="11906" w:h="16838"/>
      <w:pgMar w:top="1446" w:right="1472" w:bottom="1294" w:left="1474" w:header="720" w:footer="119" w:gutter="0"/>
      <w:pgNumType w:start="15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AFED6" w14:textId="77777777" w:rsidR="000B30E6" w:rsidRDefault="00444E47">
      <w:pPr>
        <w:spacing w:line="240" w:lineRule="auto"/>
      </w:pPr>
      <w:r>
        <w:separator/>
      </w:r>
    </w:p>
  </w:endnote>
  <w:endnote w:type="continuationSeparator" w:id="0">
    <w:p w14:paraId="00CEF5F7" w14:textId="77777777" w:rsidR="000B30E6" w:rsidRDefault="00444E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E78BB" w14:textId="77777777" w:rsidR="00B9735F" w:rsidRDefault="00444E47">
    <w:pPr>
      <w:spacing w:after="127"/>
      <w:ind w:left="0" w:right="4" w:firstLine="0"/>
      <w:jc w:val="center"/>
    </w:pPr>
    <w:r>
      <w:fldChar w:fldCharType="begin"/>
    </w:r>
    <w:r>
      <w:instrText xml:space="preserve"> PAGE   \* MERGEFORMAT </w:instrText>
    </w:r>
    <w:r>
      <w:fldChar w:fldCharType="separate"/>
    </w:r>
    <w:r>
      <w:rPr>
        <w:color w:val="000000"/>
      </w:rPr>
      <w:t>15</w:t>
    </w:r>
    <w:r>
      <w:rPr>
        <w:color w:val="000000"/>
      </w:rPr>
      <w:t>8</w:t>
    </w:r>
    <w:r>
      <w:rPr>
        <w:color w:val="000000"/>
      </w:rPr>
      <w:fldChar w:fldCharType="end"/>
    </w:r>
    <w:r>
      <w:rPr>
        <w:color w:val="000000"/>
      </w:rPr>
      <w:t xml:space="preserve"> </w:t>
    </w:r>
  </w:p>
  <w:p w14:paraId="12CA6322" w14:textId="77777777" w:rsidR="00B9735F" w:rsidRDefault="00444E47">
    <w:pPr>
      <w:ind w:left="0" w:firstLine="0"/>
    </w:pP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CD076" w14:textId="77777777" w:rsidR="00B9735F" w:rsidRDefault="00444E47">
    <w:pPr>
      <w:spacing w:after="127"/>
      <w:ind w:left="0" w:right="4" w:firstLine="0"/>
      <w:jc w:val="center"/>
    </w:pPr>
    <w:r>
      <w:fldChar w:fldCharType="begin"/>
    </w:r>
    <w:r>
      <w:instrText xml:space="preserve"> PAGE   \* MERGEFORMAT </w:instrText>
    </w:r>
    <w:r>
      <w:fldChar w:fldCharType="separate"/>
    </w:r>
    <w:r>
      <w:rPr>
        <w:color w:val="000000"/>
      </w:rPr>
      <w:t>15</w:t>
    </w:r>
    <w:r>
      <w:rPr>
        <w:color w:val="000000"/>
      </w:rPr>
      <w:t>8</w:t>
    </w:r>
    <w:r>
      <w:rPr>
        <w:color w:val="000000"/>
      </w:rPr>
      <w:fldChar w:fldCharType="end"/>
    </w:r>
    <w:r>
      <w:rPr>
        <w:color w:val="000000"/>
      </w:rPr>
      <w:t xml:space="preserve"> </w:t>
    </w:r>
  </w:p>
  <w:p w14:paraId="1545F2A5" w14:textId="77777777" w:rsidR="00B9735F" w:rsidRDefault="00444E47">
    <w:pPr>
      <w:ind w:left="0" w:firstLine="0"/>
    </w:pP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C7387" w14:textId="77777777" w:rsidR="00B9735F" w:rsidRDefault="00444E47">
    <w:pPr>
      <w:spacing w:after="127"/>
      <w:ind w:left="0" w:right="4" w:firstLine="0"/>
      <w:jc w:val="center"/>
    </w:pPr>
    <w:r>
      <w:fldChar w:fldCharType="begin"/>
    </w:r>
    <w:r>
      <w:instrText xml:space="preserve"> PAGE   \* MERGEFORMAT </w:instrText>
    </w:r>
    <w:r>
      <w:fldChar w:fldCharType="separate"/>
    </w:r>
    <w:r>
      <w:rPr>
        <w:color w:val="000000"/>
      </w:rPr>
      <w:t>15</w:t>
    </w:r>
    <w:r>
      <w:rPr>
        <w:color w:val="000000"/>
      </w:rPr>
      <w:t>8</w:t>
    </w:r>
    <w:r>
      <w:rPr>
        <w:color w:val="000000"/>
      </w:rPr>
      <w:fldChar w:fldCharType="end"/>
    </w:r>
    <w:r>
      <w:rPr>
        <w:color w:val="000000"/>
      </w:rPr>
      <w:t xml:space="preserve"> </w:t>
    </w:r>
  </w:p>
  <w:p w14:paraId="5198F821" w14:textId="77777777" w:rsidR="00B9735F" w:rsidRDefault="00444E47">
    <w:pPr>
      <w:ind w:left="0" w:firstLine="0"/>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53298" w14:textId="77777777" w:rsidR="000B30E6" w:rsidRDefault="00444E47">
      <w:pPr>
        <w:spacing w:line="240" w:lineRule="auto"/>
      </w:pPr>
      <w:r>
        <w:separator/>
      </w:r>
    </w:p>
  </w:footnote>
  <w:footnote w:type="continuationSeparator" w:id="0">
    <w:p w14:paraId="796B94EB" w14:textId="77777777" w:rsidR="000B30E6" w:rsidRDefault="00444E4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C6073"/>
    <w:multiLevelType w:val="hybridMultilevel"/>
    <w:tmpl w:val="DD1AD75A"/>
    <w:lvl w:ilvl="0" w:tplc="3D928ABA">
      <w:start w:val="5"/>
      <w:numFmt w:val="decimal"/>
      <w:lvlText w:val="%1"/>
      <w:lvlJc w:val="left"/>
      <w:pPr>
        <w:ind w:left="432"/>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1" w:tplc="6742A8C0">
      <w:start w:val="1"/>
      <w:numFmt w:val="lowerLetter"/>
      <w:lvlText w:val="%2"/>
      <w:lvlJc w:val="left"/>
      <w:pPr>
        <w:ind w:left="108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2" w:tplc="6F16261A">
      <w:start w:val="1"/>
      <w:numFmt w:val="lowerRoman"/>
      <w:lvlText w:val="%3"/>
      <w:lvlJc w:val="left"/>
      <w:pPr>
        <w:ind w:left="180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3" w:tplc="F558B3F0">
      <w:start w:val="1"/>
      <w:numFmt w:val="decimal"/>
      <w:lvlText w:val="%4"/>
      <w:lvlJc w:val="left"/>
      <w:pPr>
        <w:ind w:left="252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4" w:tplc="6E448278">
      <w:start w:val="1"/>
      <w:numFmt w:val="lowerLetter"/>
      <w:lvlText w:val="%5"/>
      <w:lvlJc w:val="left"/>
      <w:pPr>
        <w:ind w:left="324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5" w:tplc="B110549E">
      <w:start w:val="1"/>
      <w:numFmt w:val="lowerRoman"/>
      <w:lvlText w:val="%6"/>
      <w:lvlJc w:val="left"/>
      <w:pPr>
        <w:ind w:left="396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6" w:tplc="93CED5AA">
      <w:start w:val="1"/>
      <w:numFmt w:val="decimal"/>
      <w:lvlText w:val="%7"/>
      <w:lvlJc w:val="left"/>
      <w:pPr>
        <w:ind w:left="468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7" w:tplc="952EAB6E">
      <w:start w:val="1"/>
      <w:numFmt w:val="lowerLetter"/>
      <w:lvlText w:val="%8"/>
      <w:lvlJc w:val="left"/>
      <w:pPr>
        <w:ind w:left="540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lvl w:ilvl="8" w:tplc="179C037A">
      <w:start w:val="1"/>
      <w:numFmt w:val="lowerRoman"/>
      <w:lvlText w:val="%9"/>
      <w:lvlJc w:val="left"/>
      <w:pPr>
        <w:ind w:left="6120"/>
      </w:pPr>
      <w:rPr>
        <w:rFonts w:ascii="Times New Roman" w:eastAsia="Times New Roman" w:hAnsi="Times New Roman" w:cs="Times New Roman"/>
        <w:b w:val="0"/>
        <w:i w:val="0"/>
        <w:strike w:val="0"/>
        <w:dstrike w:val="0"/>
        <w:color w:val="244061"/>
        <w:sz w:val="26"/>
        <w:szCs w:val="26"/>
        <w:u w:val="none" w:color="000000"/>
        <w:bdr w:val="none" w:sz="0" w:space="0" w:color="auto"/>
        <w:shd w:val="clear" w:color="auto" w:fill="auto"/>
        <w:vertAlign w:val="baseline"/>
      </w:rPr>
    </w:lvl>
  </w:abstractNum>
  <w:num w:numId="1" w16cid:durableId="160703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35F"/>
    <w:rsid w:val="000B30E6"/>
    <w:rsid w:val="00257BAD"/>
    <w:rsid w:val="00342D8F"/>
    <w:rsid w:val="00444E47"/>
    <w:rsid w:val="00B973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A10"/>
  <w15:docId w15:val="{76C73885-09C6-40AB-A2FA-3A7FFAD8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ind w:left="10" w:hanging="10"/>
    </w:pPr>
    <w:rPr>
      <w:rFonts w:ascii="Times New Roman" w:eastAsia="Times New Roman" w:hAnsi="Times New Roman" w:cs="Times New Roman"/>
      <w:color w:val="548DD4"/>
    </w:rPr>
  </w:style>
  <w:style w:type="paragraph" w:styleId="1">
    <w:name w:val="heading 1"/>
    <w:next w:val="a"/>
    <w:link w:val="1Char"/>
    <w:uiPriority w:val="9"/>
    <w:qFormat/>
    <w:pPr>
      <w:keepNext/>
      <w:keepLines/>
      <w:spacing w:after="240"/>
      <w:ind w:left="10" w:hanging="10"/>
      <w:outlineLvl w:val="0"/>
    </w:pPr>
    <w:rPr>
      <w:rFonts w:ascii="Times New Roman" w:eastAsia="Times New Roman" w:hAnsi="Times New Roman" w:cs="Times New Roman"/>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Times New Roman" w:eastAsia="Times New Roman" w:hAnsi="Times New Roman" w:cs="Times New Roman"/>
      <w:color w:val="4F81BD"/>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1703</Words>
  <Characters>9201</Characters>
  <Application>Microsoft Office Word</Application>
  <DocSecurity>0</DocSecurity>
  <Lines>76</Lines>
  <Paragraphs>21</Paragraphs>
  <ScaleCrop>false</ScaleCrop>
  <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œµ¸¿´¿»¿³¹º¿ Ł³³Á±Æ¿_22.05.2022</dc:title>
  <dc:subject/>
  <dc:creator>Marcia</dc:creator>
  <cp:keywords/>
  <cp:lastModifiedBy>ΚΟΥΤΑΝΤΟΥ ΧΑΡΙΚΛΕΙΑ</cp:lastModifiedBy>
  <cp:revision>2</cp:revision>
  <dcterms:created xsi:type="dcterms:W3CDTF">2025-05-06T08:24:00Z</dcterms:created>
  <dcterms:modified xsi:type="dcterms:W3CDTF">2025-05-06T08:24:00Z</dcterms:modified>
</cp:coreProperties>
</file>